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C3101" w14:textId="0E6A5E40" w:rsidR="00EA5865" w:rsidRDefault="00476FED" w:rsidP="00D7076E">
      <w:pPr>
        <w:pStyle w:val="berschrift1"/>
      </w:pPr>
      <w:r w:rsidRPr="00476FED">
        <w:rPr>
          <w:bCs w:val="0"/>
        </w:rPr>
        <w:t>Gemeinschaftsexperiment</w:t>
      </w:r>
      <w:r w:rsidR="00FF53C0" w:rsidRPr="00FC78CA">
        <w:rPr>
          <w:b w:val="0"/>
        </w:rPr>
        <w:t xml:space="preserve"> </w:t>
      </w:r>
      <w:r w:rsidR="00FF53C0" w:rsidRPr="00476FED">
        <w:rPr>
          <w:bCs w:val="0"/>
        </w:rPr>
        <w:t>—</w:t>
      </w:r>
      <w:r w:rsidR="00B5392F" w:rsidRPr="00FC78CA">
        <w:t xml:space="preserve"> Wärme festhalten</w:t>
      </w:r>
    </w:p>
    <w:p w14:paraId="201BDAA5" w14:textId="5B8611D1" w:rsidR="00084F94" w:rsidRPr="00084F94" w:rsidRDefault="00084F94" w:rsidP="00084F94">
      <w:pPr>
        <w:rPr>
          <w:b/>
          <w:bCs/>
        </w:rPr>
      </w:pPr>
      <w:r w:rsidRPr="00084F94">
        <w:rPr>
          <w:b/>
          <w:bCs/>
        </w:rPr>
        <w:t>Diese</w:t>
      </w:r>
      <w:r w:rsidRPr="00084F94">
        <w:rPr>
          <w:b/>
          <w:bCs/>
        </w:rPr>
        <w:t>s</w:t>
      </w:r>
      <w:r w:rsidRPr="00084F94">
        <w:rPr>
          <w:b/>
          <w:bCs/>
        </w:rPr>
        <w:t xml:space="preserve"> </w:t>
      </w:r>
      <w:r w:rsidRPr="00084F94">
        <w:rPr>
          <w:b/>
          <w:bCs/>
        </w:rPr>
        <w:t>Experiment</w:t>
      </w:r>
      <w:r w:rsidRPr="00084F94">
        <w:rPr>
          <w:b/>
          <w:bCs/>
        </w:rPr>
        <w:t xml:space="preserve"> bearbeiten wir gemeinsam!</w:t>
      </w:r>
    </w:p>
    <w:p w14:paraId="08A881C8" w14:textId="77777777" w:rsidR="005D7412" w:rsidRDefault="00B5392F" w:rsidP="00B5392F">
      <w:pPr>
        <w:rPr>
          <w:b/>
          <w:bCs/>
          <w:lang w:eastAsia="de-DE"/>
        </w:rPr>
      </w:pPr>
      <w:r w:rsidRPr="000C39A0">
        <w:rPr>
          <w:lang w:eastAsia="de-DE"/>
        </w:rPr>
        <w:t>Um Wärme zu erzeugen, benötigt man besonders viel Energie. Daher ist es schlau, die Wärme möglichst lange zu erhalten. Das schafft man mit einer Isolierung.</w:t>
      </w:r>
      <w:r w:rsidR="005D7412" w:rsidRPr="005D7412">
        <w:rPr>
          <w:b/>
          <w:bCs/>
          <w:lang w:eastAsia="de-DE"/>
        </w:rPr>
        <w:t xml:space="preserve"> </w:t>
      </w:r>
    </w:p>
    <w:p w14:paraId="4280E9C0" w14:textId="69A561DE" w:rsidR="00B5392F" w:rsidRPr="000C39A0" w:rsidRDefault="000C39A0" w:rsidP="00B5392F">
      <w:pPr>
        <w:rPr>
          <w:b/>
          <w:lang w:eastAsia="de-DE"/>
        </w:rPr>
      </w:pPr>
      <w:r w:rsidRPr="009C5437">
        <w:rPr>
          <w:rStyle w:val="berschrift2Zchn"/>
        </w:rPr>
        <w:br/>
      </w:r>
      <w:r w:rsidR="00B5392F" w:rsidRPr="009C5437">
        <w:rPr>
          <w:rStyle w:val="berschrift2Zchn"/>
        </w:rPr>
        <w:t>Anleitung: Welches Material isoliert am besten?</w:t>
      </w:r>
    </w:p>
    <w:p w14:paraId="610CA70B" w14:textId="1220E34F" w:rsidR="000C39A0" w:rsidRDefault="00B5392F" w:rsidP="00B5392F">
      <w:pPr>
        <w:rPr>
          <w:spacing w:val="-2"/>
          <w:lang w:eastAsia="de-DE"/>
        </w:rPr>
      </w:pPr>
      <w:r>
        <w:rPr>
          <w:spacing w:val="-1"/>
          <w:position w:val="1"/>
          <w:lang w:eastAsia="de-DE"/>
        </w:rPr>
        <w:t xml:space="preserve">Hier stehen verschiedene Materialien. Damit kann man in Häusern die Wände oder das Dach isolieren. Dann verschwindet Heizungswärme nicht nach draußen und das Haus bleibt lange warm. Manche Materialien sind besser geeignet als andere. </w:t>
      </w:r>
      <w:r w:rsidR="005D7412" w:rsidRPr="005D7412">
        <w:rPr>
          <w:b/>
          <w:bCs/>
          <w:lang w:eastAsia="de-DE"/>
        </w:rPr>
        <w:t xml:space="preserve">Wir probieren </w:t>
      </w:r>
      <w:r w:rsidR="005D7412">
        <w:rPr>
          <w:b/>
          <w:lang w:eastAsia="de-DE"/>
        </w:rPr>
        <w:t>es aus!</w:t>
      </w:r>
      <w:r w:rsidR="005D7412">
        <w:rPr>
          <w:b/>
          <w:lang w:eastAsia="de-DE"/>
        </w:rPr>
        <w:br/>
      </w:r>
      <w:r w:rsidR="000C39A0">
        <w:rPr>
          <w:rStyle w:val="berschrift2Zchn"/>
        </w:rPr>
        <w:br/>
      </w:r>
      <w:r w:rsidRPr="000C39A0">
        <w:rPr>
          <w:rStyle w:val="berschrift2Zchn"/>
        </w:rPr>
        <w:t>Aufgabe:</w:t>
      </w:r>
      <w:r>
        <w:rPr>
          <w:spacing w:val="-2"/>
          <w:lang w:eastAsia="de-DE"/>
        </w:rPr>
        <w:t xml:space="preserve"> </w:t>
      </w:r>
    </w:p>
    <w:p w14:paraId="3D713ADF" w14:textId="2557748B" w:rsidR="00B5392F" w:rsidRDefault="005D7412" w:rsidP="000C39A0">
      <w:pPr>
        <w:pStyle w:val="Listeunsortiert"/>
        <w:rPr>
          <w:lang w:eastAsia="de-DE"/>
        </w:rPr>
      </w:pPr>
      <w:r>
        <w:rPr>
          <w:lang w:eastAsia="de-DE"/>
        </w:rPr>
        <w:t>Wir messen</w:t>
      </w:r>
      <w:r w:rsidR="00B5392F">
        <w:rPr>
          <w:lang w:eastAsia="de-DE"/>
        </w:rPr>
        <w:t xml:space="preserve"> mit dem Thermometer die Temperatur des warmen Wassers in der Kanne. </w:t>
      </w:r>
      <w:r w:rsidR="000C39A0">
        <w:rPr>
          <w:lang w:eastAsia="de-DE"/>
        </w:rPr>
        <w:br/>
      </w:r>
      <w:r w:rsidR="00CF46FC">
        <w:rPr>
          <w:lang w:eastAsia="de-DE"/>
        </w:rPr>
        <w:t>Der</w:t>
      </w:r>
      <w:r w:rsidR="00B5392F">
        <w:rPr>
          <w:lang w:eastAsia="de-DE"/>
        </w:rPr>
        <w:t xml:space="preserve"> Wert </w:t>
      </w:r>
      <w:r w:rsidR="00CF46FC">
        <w:rPr>
          <w:lang w:eastAsia="de-DE"/>
        </w:rPr>
        <w:t xml:space="preserve">wird </w:t>
      </w:r>
      <w:r w:rsidR="00037A00">
        <w:rPr>
          <w:lang w:eastAsia="de-DE"/>
        </w:rPr>
        <w:t>unten</w:t>
      </w:r>
      <w:r w:rsidR="00B5392F">
        <w:rPr>
          <w:lang w:eastAsia="de-DE"/>
        </w:rPr>
        <w:t xml:space="preserve"> ein</w:t>
      </w:r>
      <w:r w:rsidR="00CF46FC">
        <w:rPr>
          <w:lang w:eastAsia="de-DE"/>
        </w:rPr>
        <w:t>getragen</w:t>
      </w:r>
      <w:r w:rsidR="00B5392F">
        <w:rPr>
          <w:lang w:eastAsia="de-DE"/>
        </w:rPr>
        <w:t xml:space="preserve">. Was denkt </w:t>
      </w:r>
      <w:r w:rsidR="00CF46FC">
        <w:rPr>
          <w:lang w:eastAsia="de-DE"/>
        </w:rPr>
        <w:t>ihr,</w:t>
      </w:r>
      <w:r w:rsidR="00B5392F">
        <w:rPr>
          <w:lang w:eastAsia="de-DE"/>
        </w:rPr>
        <w:t xml:space="preserve"> welches Material isoliert besonders gut? </w:t>
      </w:r>
    </w:p>
    <w:p w14:paraId="3BEC49BD" w14:textId="2D410D56" w:rsidR="00B5392F" w:rsidRDefault="00CF46FC" w:rsidP="000C39A0">
      <w:pPr>
        <w:pStyle w:val="Listeunsortiert"/>
        <w:rPr>
          <w:lang w:eastAsia="de-DE"/>
        </w:rPr>
      </w:pPr>
      <w:r>
        <w:rPr>
          <w:lang w:eastAsia="de-DE"/>
        </w:rPr>
        <w:t>Wir t</w:t>
      </w:r>
      <w:r w:rsidR="00B5392F">
        <w:rPr>
          <w:lang w:eastAsia="de-DE"/>
        </w:rPr>
        <w:t>este</w:t>
      </w:r>
      <w:r>
        <w:rPr>
          <w:lang w:eastAsia="de-DE"/>
        </w:rPr>
        <w:t>n</w:t>
      </w:r>
      <w:r w:rsidR="00B5392F">
        <w:rPr>
          <w:lang w:eastAsia="de-DE"/>
        </w:rPr>
        <w:t xml:space="preserve"> ein Isolationsmaterial. </w:t>
      </w:r>
      <w:r w:rsidR="00651C29">
        <w:rPr>
          <w:lang w:eastAsia="de-DE"/>
        </w:rPr>
        <w:t>Dazu wird</w:t>
      </w:r>
      <w:r w:rsidR="00B5392F">
        <w:rPr>
          <w:lang w:eastAsia="de-DE"/>
        </w:rPr>
        <w:t xml:space="preserve"> das Material so in den Joghurtbecher</w:t>
      </w:r>
      <w:r w:rsidR="00651C29">
        <w:rPr>
          <w:lang w:eastAsia="de-DE"/>
        </w:rPr>
        <w:t xml:space="preserve"> gefüllt</w:t>
      </w:r>
      <w:r w:rsidR="00B5392F">
        <w:rPr>
          <w:lang w:eastAsia="de-DE"/>
        </w:rPr>
        <w:t xml:space="preserve">, dass das kleine Glas noch reinpasst. </w:t>
      </w:r>
      <w:r w:rsidR="00651C29">
        <w:rPr>
          <w:lang w:eastAsia="de-DE"/>
        </w:rPr>
        <w:t>N</w:t>
      </w:r>
      <w:r w:rsidR="00B5392F">
        <w:rPr>
          <w:lang w:eastAsia="de-DE"/>
        </w:rPr>
        <w:t>un</w:t>
      </w:r>
      <w:r w:rsidR="00651C29">
        <w:rPr>
          <w:lang w:eastAsia="de-DE"/>
        </w:rPr>
        <w:t xml:space="preserve"> gießen wir</w:t>
      </w:r>
      <w:r w:rsidR="00B5392F">
        <w:rPr>
          <w:lang w:eastAsia="de-DE"/>
        </w:rPr>
        <w:t xml:space="preserve"> warmes Wasser in das Gläschen und schließe</w:t>
      </w:r>
      <w:r w:rsidR="00651C29">
        <w:rPr>
          <w:lang w:eastAsia="de-DE"/>
        </w:rPr>
        <w:t>n</w:t>
      </w:r>
      <w:r w:rsidR="00B5392F">
        <w:rPr>
          <w:lang w:eastAsia="de-DE"/>
        </w:rPr>
        <w:t xml:space="preserve"> den Deckel. </w:t>
      </w:r>
      <w:r w:rsidR="007C139F">
        <w:rPr>
          <w:lang w:eastAsia="de-DE"/>
        </w:rPr>
        <w:t>D</w:t>
      </w:r>
      <w:r w:rsidR="00B5392F">
        <w:rPr>
          <w:lang w:eastAsia="de-DE"/>
        </w:rPr>
        <w:t>as Glas</w:t>
      </w:r>
      <w:r w:rsidR="007C139F">
        <w:rPr>
          <w:lang w:eastAsia="de-DE"/>
        </w:rPr>
        <w:t xml:space="preserve"> wird</w:t>
      </w:r>
      <w:r w:rsidR="00B5392F">
        <w:rPr>
          <w:lang w:eastAsia="de-DE"/>
        </w:rPr>
        <w:t xml:space="preserve"> in den Joghurtbecher </w:t>
      </w:r>
      <w:r w:rsidR="007C139F">
        <w:rPr>
          <w:lang w:eastAsia="de-DE"/>
        </w:rPr>
        <w:t xml:space="preserve">gestellt </w:t>
      </w:r>
      <w:r w:rsidR="00B5392F">
        <w:rPr>
          <w:lang w:eastAsia="de-DE"/>
        </w:rPr>
        <w:t xml:space="preserve">und auch hier </w:t>
      </w:r>
      <w:r w:rsidR="007C139F">
        <w:rPr>
          <w:lang w:eastAsia="de-DE"/>
        </w:rPr>
        <w:t xml:space="preserve">der </w:t>
      </w:r>
      <w:r w:rsidR="00B5392F">
        <w:rPr>
          <w:lang w:eastAsia="de-DE"/>
        </w:rPr>
        <w:t>Deckel</w:t>
      </w:r>
      <w:r w:rsidR="007C139F">
        <w:rPr>
          <w:lang w:eastAsia="de-DE"/>
        </w:rPr>
        <w:t xml:space="preserve"> geschlossen</w:t>
      </w:r>
      <w:r w:rsidR="00B5392F">
        <w:rPr>
          <w:lang w:eastAsia="de-DE"/>
        </w:rPr>
        <w:t xml:space="preserve">. </w:t>
      </w:r>
    </w:p>
    <w:p w14:paraId="72D5B17F" w14:textId="6166E521" w:rsidR="0062159A" w:rsidRDefault="00B5392F" w:rsidP="000C39A0">
      <w:pPr>
        <w:pStyle w:val="Listeunsortiert"/>
        <w:rPr>
          <w:lang w:eastAsia="de-DE"/>
        </w:rPr>
      </w:pPr>
      <w:r>
        <w:rPr>
          <w:lang w:eastAsia="de-DE"/>
        </w:rPr>
        <w:t xml:space="preserve">Nach einer halben Stunde </w:t>
      </w:r>
      <w:r w:rsidR="007C139F">
        <w:rPr>
          <w:lang w:eastAsia="de-DE"/>
        </w:rPr>
        <w:t>messen wir</w:t>
      </w:r>
      <w:r>
        <w:rPr>
          <w:lang w:eastAsia="de-DE"/>
        </w:rPr>
        <w:t xml:space="preserve"> nochmal die Temperatur des Wassers im Glas. </w:t>
      </w:r>
      <w:r w:rsidR="007C139F">
        <w:rPr>
          <w:lang w:eastAsia="de-DE"/>
        </w:rPr>
        <w:t xml:space="preserve">Die </w:t>
      </w:r>
      <w:r>
        <w:rPr>
          <w:lang w:eastAsia="de-DE"/>
        </w:rPr>
        <w:t xml:space="preserve">Ergebnisse </w:t>
      </w:r>
      <w:r w:rsidR="007C139F">
        <w:rPr>
          <w:lang w:eastAsia="de-DE"/>
        </w:rPr>
        <w:t xml:space="preserve">werden </w:t>
      </w:r>
      <w:r>
        <w:rPr>
          <w:lang w:eastAsia="de-DE"/>
        </w:rPr>
        <w:t>hier unten ein</w:t>
      </w:r>
      <w:r w:rsidR="007C139F">
        <w:rPr>
          <w:lang w:eastAsia="de-DE"/>
        </w:rPr>
        <w:t>getragen</w:t>
      </w:r>
      <w:r>
        <w:rPr>
          <w:lang w:eastAsia="de-DE"/>
        </w:rPr>
        <w:t xml:space="preserve">. </w:t>
      </w:r>
    </w:p>
    <w:p w14:paraId="2AFD017B" w14:textId="77777777" w:rsidR="00B60662" w:rsidRDefault="00B60662" w:rsidP="00B60662">
      <w:pPr>
        <w:pStyle w:val="Listeunsortiert"/>
        <w:numPr>
          <w:ilvl w:val="0"/>
          <w:numId w:val="0"/>
        </w:numPr>
        <w:ind w:left="567" w:hanging="283"/>
        <w:rPr>
          <w:lang w:eastAsia="de-DE"/>
        </w:rPr>
      </w:pPr>
    </w:p>
    <w:p w14:paraId="1E828AF8" w14:textId="77777777" w:rsidR="00B60662" w:rsidRDefault="00B60662" w:rsidP="00B60662">
      <w:pPr>
        <w:pStyle w:val="Default"/>
      </w:pPr>
    </w:p>
    <w:p w14:paraId="111A0378" w14:textId="0AFDDA58" w:rsidR="00B60662" w:rsidRDefault="00B60662" w:rsidP="00B60662">
      <w:pPr>
        <w:pStyle w:val="Default"/>
        <w:spacing w:after="120"/>
        <w:rPr>
          <w:sz w:val="25"/>
          <w:szCs w:val="25"/>
        </w:rPr>
      </w:pPr>
      <w:r>
        <w:rPr>
          <w:b/>
          <w:bCs/>
          <w:sz w:val="25"/>
          <w:szCs w:val="25"/>
        </w:rPr>
        <w:t>Starttemperatur</w:t>
      </w:r>
      <w:r w:rsidR="00F14D6C">
        <w:rPr>
          <w:b/>
          <w:bCs/>
          <w:sz w:val="25"/>
          <w:szCs w:val="25"/>
        </w:rPr>
        <w:t xml:space="preserve"> </w:t>
      </w:r>
      <w:r w:rsidR="00F14D6C" w:rsidRPr="00F14D6C">
        <w:rPr>
          <w:b/>
          <w:bCs/>
          <w:sz w:val="25"/>
          <w:szCs w:val="25"/>
        </w:rPr>
        <w:t>in der Kanne</w:t>
      </w:r>
      <w:r>
        <w:rPr>
          <w:b/>
          <w:bCs/>
          <w:sz w:val="25"/>
          <w:szCs w:val="25"/>
        </w:rPr>
        <w:t>:</w:t>
      </w:r>
      <w:r>
        <w:rPr>
          <w:b/>
          <w:bCs/>
          <w:sz w:val="25"/>
          <w:szCs w:val="25"/>
        </w:rPr>
        <w:tab/>
      </w:r>
      <w:r>
        <w:rPr>
          <w:b/>
          <w:bCs/>
          <w:sz w:val="25"/>
          <w:szCs w:val="25"/>
        </w:rPr>
        <w:t xml:space="preserve"> ________ °C </w:t>
      </w:r>
    </w:p>
    <w:p w14:paraId="610174D6" w14:textId="0FEAA22B" w:rsidR="00B60662" w:rsidRDefault="00B60662" w:rsidP="00B60662">
      <w:pPr>
        <w:pStyle w:val="Listeunsortiert"/>
        <w:numPr>
          <w:ilvl w:val="0"/>
          <w:numId w:val="0"/>
        </w:numPr>
        <w:rPr>
          <w:lang w:eastAsia="de-DE"/>
        </w:rPr>
      </w:pPr>
      <w:r>
        <w:rPr>
          <w:b/>
          <w:bCs/>
          <w:sz w:val="25"/>
          <w:szCs w:val="25"/>
        </w:rPr>
        <w:t>Startzeit:</w:t>
      </w:r>
      <w:r>
        <w:rPr>
          <w:b/>
          <w:bCs/>
          <w:sz w:val="25"/>
          <w:szCs w:val="25"/>
        </w:rPr>
        <w:tab/>
      </w:r>
      <w:r>
        <w:rPr>
          <w:b/>
          <w:bCs/>
          <w:sz w:val="25"/>
          <w:szCs w:val="25"/>
        </w:rPr>
        <w:t xml:space="preserve"> </w:t>
      </w:r>
      <w:r>
        <w:rPr>
          <w:b/>
          <w:bCs/>
          <w:sz w:val="25"/>
          <w:szCs w:val="25"/>
        </w:rPr>
        <w:t xml:space="preserve">           </w:t>
      </w:r>
      <w:r w:rsidR="00037A00">
        <w:rPr>
          <w:b/>
          <w:bCs/>
          <w:sz w:val="25"/>
          <w:szCs w:val="25"/>
        </w:rPr>
        <w:tab/>
        <w:t xml:space="preserve">            </w:t>
      </w:r>
      <w:r>
        <w:rPr>
          <w:b/>
          <w:bCs/>
          <w:sz w:val="25"/>
          <w:szCs w:val="25"/>
        </w:rPr>
        <w:t xml:space="preserve">  </w:t>
      </w:r>
      <w:r>
        <w:rPr>
          <w:b/>
          <w:bCs/>
          <w:sz w:val="25"/>
          <w:szCs w:val="25"/>
        </w:rPr>
        <w:t>___</w:t>
      </w:r>
      <w:proofErr w:type="gramStart"/>
      <w:r>
        <w:rPr>
          <w:b/>
          <w:bCs/>
          <w:sz w:val="25"/>
          <w:szCs w:val="25"/>
        </w:rPr>
        <w:t>_:_</w:t>
      </w:r>
      <w:proofErr w:type="gramEnd"/>
      <w:r>
        <w:rPr>
          <w:b/>
          <w:bCs/>
          <w:sz w:val="25"/>
          <w:szCs w:val="25"/>
        </w:rPr>
        <w:t>___ Uhr</w:t>
      </w:r>
    </w:p>
    <w:p w14:paraId="0B074D2D" w14:textId="77777777" w:rsidR="00B5392F" w:rsidRDefault="00B5392F" w:rsidP="00B5392F">
      <w:pPr>
        <w:rPr>
          <w:spacing w:val="-2"/>
          <w:lang w:eastAsia="de-DE"/>
        </w:rPr>
      </w:pPr>
    </w:p>
    <w:tbl>
      <w:tblPr>
        <w:tblStyle w:val="SdN"/>
        <w:tblW w:w="0" w:type="auto"/>
        <w:tblLook w:val="04A0" w:firstRow="1" w:lastRow="0" w:firstColumn="1" w:lastColumn="0" w:noHBand="0" w:noVBand="1"/>
      </w:tblPr>
      <w:tblGrid>
        <w:gridCol w:w="2381"/>
        <w:gridCol w:w="4323"/>
        <w:gridCol w:w="2010"/>
      </w:tblGrid>
      <w:tr w:rsidR="00F14D6C" w:rsidRPr="00037A00" w14:paraId="4000BF4E" w14:textId="77777777" w:rsidTr="0064360A">
        <w:trPr>
          <w:cnfStyle w:val="100000000000" w:firstRow="1" w:lastRow="0" w:firstColumn="0" w:lastColumn="0" w:oddVBand="0" w:evenVBand="0" w:oddHBand="0" w:evenHBand="0" w:firstRowFirstColumn="0" w:firstRowLastColumn="0" w:lastRowFirstColumn="0" w:lastRowLastColumn="0"/>
          <w:trHeight w:val="863"/>
        </w:trPr>
        <w:tc>
          <w:tcPr>
            <w:tcW w:w="2518" w:type="dxa"/>
          </w:tcPr>
          <w:p w14:paraId="2CD41E48" w14:textId="77777777" w:rsidR="00F14D6C" w:rsidRPr="00037A00" w:rsidRDefault="00F14D6C" w:rsidP="0064360A">
            <w:pPr>
              <w:rPr>
                <w:sz w:val="24"/>
                <w:szCs w:val="24"/>
              </w:rPr>
            </w:pPr>
          </w:p>
        </w:tc>
        <w:tc>
          <w:tcPr>
            <w:tcW w:w="4678" w:type="dxa"/>
          </w:tcPr>
          <w:p w14:paraId="609A68F3" w14:textId="77777777" w:rsidR="00F14D6C" w:rsidRPr="00037A00" w:rsidRDefault="00F14D6C" w:rsidP="0064360A">
            <w:pPr>
              <w:rPr>
                <w:sz w:val="24"/>
                <w:szCs w:val="24"/>
              </w:rPr>
            </w:pPr>
            <w:r w:rsidRPr="00037A00">
              <w:rPr>
                <w:sz w:val="24"/>
                <w:szCs w:val="24"/>
              </w:rPr>
              <w:t>Temperatur in °C um __</w:t>
            </w:r>
            <w:proofErr w:type="gramStart"/>
            <w:r w:rsidRPr="00037A00">
              <w:rPr>
                <w:sz w:val="24"/>
                <w:szCs w:val="24"/>
              </w:rPr>
              <w:t>_:_</w:t>
            </w:r>
            <w:proofErr w:type="gramEnd"/>
            <w:r w:rsidRPr="00037A00">
              <w:rPr>
                <w:sz w:val="24"/>
                <w:szCs w:val="24"/>
              </w:rPr>
              <w:t>__ Uhr</w:t>
            </w:r>
          </w:p>
        </w:tc>
        <w:tc>
          <w:tcPr>
            <w:tcW w:w="2092" w:type="dxa"/>
          </w:tcPr>
          <w:p w14:paraId="1EB92658" w14:textId="77777777" w:rsidR="00F14D6C" w:rsidRPr="00037A00" w:rsidRDefault="00F14D6C" w:rsidP="0064360A">
            <w:pPr>
              <w:rPr>
                <w:sz w:val="24"/>
                <w:szCs w:val="24"/>
              </w:rPr>
            </w:pPr>
            <w:r w:rsidRPr="00037A00">
              <w:rPr>
                <w:sz w:val="24"/>
                <w:szCs w:val="24"/>
              </w:rPr>
              <w:t>Platzierung</w:t>
            </w:r>
          </w:p>
        </w:tc>
      </w:tr>
      <w:tr w:rsidR="00F14D6C" w:rsidRPr="00037A00" w14:paraId="09CB6DC7" w14:textId="77777777" w:rsidTr="0064360A">
        <w:trPr>
          <w:cnfStyle w:val="000000100000" w:firstRow="0" w:lastRow="0" w:firstColumn="0" w:lastColumn="0" w:oddVBand="0" w:evenVBand="0" w:oddHBand="1" w:evenHBand="0" w:firstRowFirstColumn="0" w:firstRowLastColumn="0" w:lastRowFirstColumn="0" w:lastRowLastColumn="0"/>
        </w:trPr>
        <w:tc>
          <w:tcPr>
            <w:tcW w:w="2518" w:type="dxa"/>
          </w:tcPr>
          <w:p w14:paraId="77B7FC28" w14:textId="77777777" w:rsidR="00F14D6C" w:rsidRPr="00037A00" w:rsidRDefault="00F14D6C" w:rsidP="0064360A">
            <w:pPr>
              <w:rPr>
                <w:b/>
                <w:sz w:val="24"/>
                <w:szCs w:val="24"/>
              </w:rPr>
            </w:pPr>
            <w:r w:rsidRPr="00037A00">
              <w:rPr>
                <w:b/>
                <w:sz w:val="24"/>
                <w:szCs w:val="24"/>
              </w:rPr>
              <w:t>Ohne Dämmung</w:t>
            </w:r>
          </w:p>
        </w:tc>
        <w:tc>
          <w:tcPr>
            <w:tcW w:w="4678" w:type="dxa"/>
          </w:tcPr>
          <w:p w14:paraId="68518F27" w14:textId="77777777" w:rsidR="00F14D6C" w:rsidRPr="00037A00" w:rsidRDefault="00F14D6C" w:rsidP="0064360A">
            <w:pPr>
              <w:rPr>
                <w:sz w:val="24"/>
                <w:szCs w:val="24"/>
              </w:rPr>
            </w:pPr>
          </w:p>
        </w:tc>
        <w:tc>
          <w:tcPr>
            <w:tcW w:w="2092" w:type="dxa"/>
          </w:tcPr>
          <w:p w14:paraId="1BEDB87E" w14:textId="77777777" w:rsidR="00F14D6C" w:rsidRPr="00037A00" w:rsidRDefault="00F14D6C" w:rsidP="0064360A">
            <w:pPr>
              <w:rPr>
                <w:sz w:val="24"/>
                <w:szCs w:val="24"/>
              </w:rPr>
            </w:pPr>
          </w:p>
        </w:tc>
      </w:tr>
      <w:tr w:rsidR="00F14D6C" w:rsidRPr="00037A00" w14:paraId="6EC3239A" w14:textId="77777777" w:rsidTr="0064360A">
        <w:trPr>
          <w:cnfStyle w:val="000000010000" w:firstRow="0" w:lastRow="0" w:firstColumn="0" w:lastColumn="0" w:oddVBand="0" w:evenVBand="0" w:oddHBand="0" w:evenHBand="1" w:firstRowFirstColumn="0" w:firstRowLastColumn="0" w:lastRowFirstColumn="0" w:lastRowLastColumn="0"/>
        </w:trPr>
        <w:tc>
          <w:tcPr>
            <w:tcW w:w="2518" w:type="dxa"/>
          </w:tcPr>
          <w:p w14:paraId="5C3F2104" w14:textId="4B9F4C21" w:rsidR="00F14D6C" w:rsidRPr="00037A00" w:rsidRDefault="00F14D6C" w:rsidP="0064360A">
            <w:pPr>
              <w:rPr>
                <w:b/>
                <w:sz w:val="24"/>
                <w:szCs w:val="24"/>
              </w:rPr>
            </w:pPr>
            <w:r w:rsidRPr="00037A00">
              <w:rPr>
                <w:b/>
                <w:sz w:val="24"/>
                <w:szCs w:val="24"/>
              </w:rPr>
              <w:t>Styropor</w:t>
            </w:r>
          </w:p>
        </w:tc>
        <w:tc>
          <w:tcPr>
            <w:tcW w:w="4678" w:type="dxa"/>
          </w:tcPr>
          <w:p w14:paraId="7CE2795B" w14:textId="77777777" w:rsidR="00F14D6C" w:rsidRPr="00037A00" w:rsidRDefault="00F14D6C" w:rsidP="0064360A">
            <w:pPr>
              <w:rPr>
                <w:sz w:val="24"/>
                <w:szCs w:val="24"/>
              </w:rPr>
            </w:pPr>
          </w:p>
        </w:tc>
        <w:tc>
          <w:tcPr>
            <w:tcW w:w="2092" w:type="dxa"/>
          </w:tcPr>
          <w:p w14:paraId="17568F46" w14:textId="77777777" w:rsidR="00F14D6C" w:rsidRPr="00037A00" w:rsidRDefault="00F14D6C" w:rsidP="0064360A">
            <w:pPr>
              <w:rPr>
                <w:sz w:val="24"/>
                <w:szCs w:val="24"/>
              </w:rPr>
            </w:pPr>
          </w:p>
        </w:tc>
      </w:tr>
      <w:tr w:rsidR="00F14D6C" w:rsidRPr="00037A00" w14:paraId="04206D90" w14:textId="77777777" w:rsidTr="0064360A">
        <w:trPr>
          <w:cnfStyle w:val="000000100000" w:firstRow="0" w:lastRow="0" w:firstColumn="0" w:lastColumn="0" w:oddVBand="0" w:evenVBand="0" w:oddHBand="1" w:evenHBand="0" w:firstRowFirstColumn="0" w:firstRowLastColumn="0" w:lastRowFirstColumn="0" w:lastRowLastColumn="0"/>
          <w:trHeight w:val="17"/>
        </w:trPr>
        <w:tc>
          <w:tcPr>
            <w:tcW w:w="2518" w:type="dxa"/>
          </w:tcPr>
          <w:p w14:paraId="4F39CD78" w14:textId="77777777" w:rsidR="00F14D6C" w:rsidRPr="00037A00" w:rsidRDefault="00F14D6C" w:rsidP="0064360A">
            <w:pPr>
              <w:rPr>
                <w:b/>
                <w:sz w:val="24"/>
                <w:szCs w:val="24"/>
              </w:rPr>
            </w:pPr>
            <w:r w:rsidRPr="00037A00">
              <w:rPr>
                <w:b/>
                <w:sz w:val="24"/>
                <w:szCs w:val="24"/>
              </w:rPr>
              <w:t>Holzwolle</w:t>
            </w:r>
          </w:p>
        </w:tc>
        <w:tc>
          <w:tcPr>
            <w:tcW w:w="4678" w:type="dxa"/>
          </w:tcPr>
          <w:p w14:paraId="778C5E9D" w14:textId="77777777" w:rsidR="00F14D6C" w:rsidRPr="00037A00" w:rsidRDefault="00F14D6C" w:rsidP="0064360A">
            <w:pPr>
              <w:rPr>
                <w:sz w:val="24"/>
                <w:szCs w:val="24"/>
              </w:rPr>
            </w:pPr>
          </w:p>
        </w:tc>
        <w:tc>
          <w:tcPr>
            <w:tcW w:w="2092" w:type="dxa"/>
          </w:tcPr>
          <w:p w14:paraId="5F16AE0F" w14:textId="77777777" w:rsidR="00F14D6C" w:rsidRPr="00037A00" w:rsidRDefault="00F14D6C" w:rsidP="0064360A">
            <w:pPr>
              <w:rPr>
                <w:sz w:val="24"/>
                <w:szCs w:val="24"/>
              </w:rPr>
            </w:pPr>
          </w:p>
        </w:tc>
      </w:tr>
      <w:tr w:rsidR="00F14D6C" w:rsidRPr="00037A00" w14:paraId="72B2910E" w14:textId="77777777" w:rsidTr="0064360A">
        <w:trPr>
          <w:cnfStyle w:val="000000010000" w:firstRow="0" w:lastRow="0" w:firstColumn="0" w:lastColumn="0" w:oddVBand="0" w:evenVBand="0" w:oddHBand="0" w:evenHBand="1" w:firstRowFirstColumn="0" w:firstRowLastColumn="0" w:lastRowFirstColumn="0" w:lastRowLastColumn="0"/>
          <w:trHeight w:val="17"/>
        </w:trPr>
        <w:tc>
          <w:tcPr>
            <w:tcW w:w="2518" w:type="dxa"/>
          </w:tcPr>
          <w:p w14:paraId="6B17E74E" w14:textId="77777777" w:rsidR="00F14D6C" w:rsidRPr="00037A00" w:rsidRDefault="00F14D6C" w:rsidP="0064360A">
            <w:pPr>
              <w:rPr>
                <w:b/>
                <w:sz w:val="24"/>
                <w:szCs w:val="24"/>
              </w:rPr>
            </w:pPr>
            <w:r w:rsidRPr="00037A00">
              <w:rPr>
                <w:b/>
                <w:sz w:val="24"/>
                <w:szCs w:val="24"/>
              </w:rPr>
              <w:t>Isofloc</w:t>
            </w:r>
          </w:p>
        </w:tc>
        <w:tc>
          <w:tcPr>
            <w:tcW w:w="4678" w:type="dxa"/>
          </w:tcPr>
          <w:p w14:paraId="0F118BCE" w14:textId="77777777" w:rsidR="00F14D6C" w:rsidRPr="00037A00" w:rsidRDefault="00F14D6C" w:rsidP="0064360A">
            <w:pPr>
              <w:rPr>
                <w:sz w:val="24"/>
                <w:szCs w:val="24"/>
              </w:rPr>
            </w:pPr>
          </w:p>
        </w:tc>
        <w:tc>
          <w:tcPr>
            <w:tcW w:w="2092" w:type="dxa"/>
          </w:tcPr>
          <w:p w14:paraId="2F2D2A0A" w14:textId="77777777" w:rsidR="00F14D6C" w:rsidRPr="00037A00" w:rsidRDefault="00F14D6C" w:rsidP="0064360A">
            <w:pPr>
              <w:rPr>
                <w:sz w:val="24"/>
                <w:szCs w:val="24"/>
              </w:rPr>
            </w:pPr>
          </w:p>
        </w:tc>
      </w:tr>
      <w:tr w:rsidR="00F14D6C" w:rsidRPr="00037A00" w14:paraId="79446514" w14:textId="77777777" w:rsidTr="0064360A">
        <w:trPr>
          <w:cnfStyle w:val="000000100000" w:firstRow="0" w:lastRow="0" w:firstColumn="0" w:lastColumn="0" w:oddVBand="0" w:evenVBand="0" w:oddHBand="1" w:evenHBand="0" w:firstRowFirstColumn="0" w:firstRowLastColumn="0" w:lastRowFirstColumn="0" w:lastRowLastColumn="0"/>
          <w:trHeight w:val="17"/>
        </w:trPr>
        <w:tc>
          <w:tcPr>
            <w:tcW w:w="2518" w:type="dxa"/>
          </w:tcPr>
          <w:p w14:paraId="4773B49B" w14:textId="77777777" w:rsidR="00F14D6C" w:rsidRPr="00037A00" w:rsidRDefault="00F14D6C" w:rsidP="0064360A">
            <w:pPr>
              <w:rPr>
                <w:b/>
                <w:sz w:val="24"/>
                <w:szCs w:val="24"/>
              </w:rPr>
            </w:pPr>
            <w:r w:rsidRPr="00037A00">
              <w:rPr>
                <w:b/>
                <w:sz w:val="24"/>
                <w:szCs w:val="24"/>
              </w:rPr>
              <w:t>Wolle</w:t>
            </w:r>
          </w:p>
        </w:tc>
        <w:tc>
          <w:tcPr>
            <w:tcW w:w="4678" w:type="dxa"/>
          </w:tcPr>
          <w:p w14:paraId="3CE47527" w14:textId="77777777" w:rsidR="00F14D6C" w:rsidRPr="00037A00" w:rsidRDefault="00F14D6C" w:rsidP="0064360A">
            <w:pPr>
              <w:rPr>
                <w:sz w:val="24"/>
                <w:szCs w:val="24"/>
              </w:rPr>
            </w:pPr>
          </w:p>
        </w:tc>
        <w:tc>
          <w:tcPr>
            <w:tcW w:w="2092" w:type="dxa"/>
          </w:tcPr>
          <w:p w14:paraId="236F20A7" w14:textId="77777777" w:rsidR="00F14D6C" w:rsidRPr="00037A00" w:rsidRDefault="00F14D6C" w:rsidP="0064360A">
            <w:pPr>
              <w:rPr>
                <w:sz w:val="24"/>
                <w:szCs w:val="24"/>
              </w:rPr>
            </w:pPr>
          </w:p>
        </w:tc>
      </w:tr>
    </w:tbl>
    <w:p w14:paraId="4B083D96" w14:textId="77777777" w:rsidR="00F14D6C" w:rsidRDefault="00F14D6C" w:rsidP="00B5392F">
      <w:pPr>
        <w:rPr>
          <w:spacing w:val="-2"/>
          <w:lang w:eastAsia="de-DE"/>
        </w:rPr>
      </w:pPr>
    </w:p>
    <w:p w14:paraId="39B69738" w14:textId="77777777" w:rsidR="00F14D6C" w:rsidRDefault="00F14D6C" w:rsidP="00B5392F">
      <w:pPr>
        <w:rPr>
          <w:spacing w:val="-2"/>
          <w:lang w:eastAsia="de-DE"/>
        </w:rPr>
      </w:pPr>
    </w:p>
    <w:p w14:paraId="1813B711" w14:textId="75BE9EBC" w:rsidR="00721005" w:rsidRPr="00FC78CA" w:rsidRDefault="00721005" w:rsidP="00046D0B">
      <w:pPr>
        <w:rPr>
          <w:rFonts w:ascii="Arial" w:hAnsi="Arial" w:cs="Arial"/>
          <w:lang w:val="de"/>
        </w:rPr>
      </w:pPr>
    </w:p>
    <w:sectPr w:rsidR="00721005" w:rsidRPr="00FC78CA" w:rsidSect="00B5392F">
      <w:headerReference w:type="default" r:id="rId8"/>
      <w:pgSz w:w="11900" w:h="16840"/>
      <w:pgMar w:top="2410" w:right="1701" w:bottom="284" w:left="1701" w:header="709"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E95BE" w14:textId="77777777" w:rsidR="009D3074" w:rsidRDefault="009D3074" w:rsidP="00C06BCE">
      <w:pPr>
        <w:spacing w:after="0"/>
      </w:pPr>
      <w:r>
        <w:separator/>
      </w:r>
    </w:p>
    <w:p w14:paraId="17C3876C" w14:textId="77777777" w:rsidR="009D3074" w:rsidRDefault="009D3074"/>
  </w:endnote>
  <w:endnote w:type="continuationSeparator" w:id="0">
    <w:p w14:paraId="7B81A3DA" w14:textId="77777777" w:rsidR="009D3074" w:rsidRDefault="009D3074" w:rsidP="00C06BCE">
      <w:pPr>
        <w:spacing w:after="0"/>
      </w:pPr>
      <w:r>
        <w:continuationSeparator/>
      </w:r>
    </w:p>
    <w:p w14:paraId="3777EBD7" w14:textId="77777777" w:rsidR="009D3074" w:rsidRDefault="009D3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2503A" w14:textId="77777777" w:rsidR="009D3074" w:rsidRDefault="009D3074" w:rsidP="00C06BCE">
      <w:pPr>
        <w:spacing w:after="0"/>
      </w:pPr>
      <w:r>
        <w:separator/>
      </w:r>
    </w:p>
    <w:p w14:paraId="4B5C82DB" w14:textId="77777777" w:rsidR="009D3074" w:rsidRDefault="009D3074"/>
  </w:footnote>
  <w:footnote w:type="continuationSeparator" w:id="0">
    <w:p w14:paraId="3A746BEA" w14:textId="77777777" w:rsidR="009D3074" w:rsidRDefault="009D3074" w:rsidP="00C06BCE">
      <w:pPr>
        <w:spacing w:after="0"/>
      </w:pPr>
      <w:r>
        <w:continuationSeparator/>
      </w:r>
    </w:p>
    <w:p w14:paraId="1F5CB911" w14:textId="77777777" w:rsidR="009D3074" w:rsidRDefault="009D30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A12FA" w14:textId="77777777" w:rsidR="00CF0F12" w:rsidRPr="00FF06D7" w:rsidRDefault="00CF0F12" w:rsidP="00FF06D7">
    <w:pPr>
      <w:pStyle w:val="Kopfzeile"/>
    </w:pPr>
    <w:r>
      <w:rPr>
        <w:noProof/>
        <w:sz w:val="72"/>
        <w:szCs w:val="72"/>
        <w:lang w:eastAsia="de-DE"/>
      </w:rPr>
      <mc:AlternateContent>
        <mc:Choice Requires="wps">
          <w:drawing>
            <wp:anchor distT="0" distB="0" distL="114300" distR="114300" simplePos="0" relativeHeight="251662336" behindDoc="0" locked="0" layoutInCell="1" allowOverlap="1" wp14:anchorId="710BC1C2" wp14:editId="6B15220A">
              <wp:simplePos x="0" y="0"/>
              <wp:positionH relativeFrom="page">
                <wp:posOffset>360045</wp:posOffset>
              </wp:positionH>
              <wp:positionV relativeFrom="page">
                <wp:posOffset>1017370</wp:posOffset>
              </wp:positionV>
              <wp:extent cx="6389370" cy="248285"/>
              <wp:effectExtent l="0" t="0" r="11430" b="5715"/>
              <wp:wrapNone/>
              <wp:docPr id="26" name="Text Box 26"/>
              <wp:cNvGraphicFramePr/>
              <a:graphic xmlns:a="http://schemas.openxmlformats.org/drawingml/2006/main">
                <a:graphicData uri="http://schemas.microsoft.com/office/word/2010/wordprocessingShape">
                  <wps:wsp>
                    <wps:cNvSpPr txBox="1"/>
                    <wps:spPr>
                      <a:xfrm>
                        <a:off x="0" y="0"/>
                        <a:ext cx="6389370" cy="24828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C86DE83" w14:textId="77777777" w:rsidR="00CF0F12" w:rsidRPr="008B69BF" w:rsidRDefault="00CF0F12" w:rsidP="00BD6407">
                          <w:pPr>
                            <w:pStyle w:val="Rubriktitel"/>
                            <w:rPr>
                              <w:color w:val="DFB521"/>
                            </w:rPr>
                          </w:pPr>
                          <w:r w:rsidRPr="008B69BF">
                            <w:rPr>
                              <w:b/>
                              <w:color w:val="DFB521"/>
                            </w:rPr>
                            <w:t>Energie</w:t>
                          </w:r>
                          <w:r w:rsidRPr="008B69BF">
                            <w:rPr>
                              <w:color w:val="DFB521"/>
                            </w:rPr>
                            <w:t xml:space="preserve"> — schlau nutzen</w:t>
                          </w:r>
                        </w:p>
                        <w:p w14:paraId="1D132986" w14:textId="77777777" w:rsidR="00CF0F12" w:rsidRPr="008B69BF" w:rsidRDefault="00CF0F12" w:rsidP="00BD6407">
                          <w:pPr>
                            <w:pStyle w:val="Rubriktitel"/>
                            <w:rPr>
                              <w:color w:val="DFB521"/>
                            </w:rPr>
                          </w:pPr>
                        </w:p>
                      </w:txbxContent>
                    </wps:txbx>
                    <wps:bodyPr rot="0" spcFirstLastPara="0" vertOverflow="overflow" horzOverflow="overflow" vert="horz" wrap="square" lIns="2"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10BC1C2" id="_x0000_t202" coordsize="21600,21600" o:spt="202" path="m,l,21600r21600,l21600,xe">
              <v:stroke joinstyle="miter"/>
              <v:path gradientshapeok="t" o:connecttype="rect"/>
            </v:shapetype>
            <v:shape id="Text Box 26" o:spid="_x0000_s1026" type="#_x0000_t202" style="position:absolute;margin-left:28.35pt;margin-top:80.1pt;width:503.1pt;height:19.5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" filled="f" stroked="f">
              <v:textbox style="mso-fit-shape-to-text:t" inset="6e-5mm,0,0,0">
                <w:txbxContent>
                  <w:p w14:paraId="3C86DE83" w14:textId="77777777" w:rsidR="00CF0F12" w:rsidRPr="008B69BF" w:rsidRDefault="00CF0F12" w:rsidP="00BD6407">
                    <w:pPr>
                      <w:pStyle w:val="Rubriktitel"/>
                      <w:rPr>
                        <w:color w:val="DFB521"/>
                      </w:rPr>
                    </w:pPr>
                    <w:r w:rsidRPr="008B69BF">
                      <w:rPr>
                        <w:b/>
                        <w:color w:val="DFB521"/>
                      </w:rPr>
                      <w:t>Energie</w:t>
                    </w:r>
                    <w:r w:rsidRPr="008B69BF">
                      <w:rPr>
                        <w:color w:val="DFB521"/>
                      </w:rPr>
                      <w:t xml:space="preserve"> — schlau nutzen</w:t>
                    </w:r>
                  </w:p>
                  <w:p w14:paraId="1D132986" w14:textId="77777777" w:rsidR="00CF0F12" w:rsidRPr="008B69BF" w:rsidRDefault="00CF0F12" w:rsidP="00BD6407">
                    <w:pPr>
                      <w:pStyle w:val="Rubriktitel"/>
                      <w:rPr>
                        <w:color w:val="DFB521"/>
                      </w:rPr>
                    </w:pPr>
                  </w:p>
                </w:txbxContent>
              </v:textbox>
              <w10:wrap anchorx="page" anchory="page"/>
            </v:shape>
          </w:pict>
        </mc:Fallback>
      </mc:AlternateContent>
    </w:r>
    <w:r>
      <w:rPr>
        <w:noProof/>
        <w:sz w:val="72"/>
        <w:szCs w:val="72"/>
        <w:lang w:eastAsia="de-DE"/>
      </w:rPr>
      <w:drawing>
        <wp:anchor distT="0" distB="0" distL="114300" distR="114300" simplePos="0" relativeHeight="251663360" behindDoc="1" locked="0" layoutInCell="1" allowOverlap="1" wp14:anchorId="24C7CF7F" wp14:editId="20700A57">
          <wp:simplePos x="0" y="0"/>
          <wp:positionH relativeFrom="page">
            <wp:posOffset>0</wp:posOffset>
          </wp:positionH>
          <wp:positionV relativeFrom="page">
            <wp:posOffset>0</wp:posOffset>
          </wp:positionV>
          <wp:extent cx="7559675" cy="10692000"/>
          <wp:effectExtent l="0" t="0" r="0" b="0"/>
          <wp:wrapNone/>
          <wp:docPr id="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2_Energie_3.pdf"/>
                  <pic:cNvPicPr/>
                </pic:nvPicPr>
                <pic:blipFill rotWithShape="1">
                  <a:blip r:embed="rId1">
                    <a:extLst>
                      <a:ext uri="{28A0092B-C50C-407E-A947-70E740481C1C}">
                        <a14:useLocalDpi xmlns:a14="http://schemas.microsoft.com/office/drawing/2010/main" val="0"/>
                      </a:ext>
                    </a:extLst>
                  </a:blip>
                  <a:srcRect l="1" t="-2" r="1" b="-2"/>
                  <a:stretch/>
                </pic:blipFill>
                <pic:spPr bwMode="auto">
                  <a:xfrm>
                    <a:off x="0" y="0"/>
                    <a:ext cx="7559675" cy="1069200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76" type="#_x0000_t75" style="width:42pt;height:20pt" o:bullet="t">
        <v:imagedata r:id="rId1" o:title="Bildschirmfoto 2016-12-17 um 15"/>
      </v:shape>
    </w:pict>
  </w:numPicBullet>
  <w:abstractNum w:abstractNumId="0" w15:restartNumberingAfterBreak="0">
    <w:nsid w:val="FFFFFF7F"/>
    <w:multiLevelType w:val="singleLevel"/>
    <w:tmpl w:val="F4F8502E"/>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7A8E2CC0"/>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23C83272"/>
    <w:lvl w:ilvl="0">
      <w:start w:val="1"/>
      <w:numFmt w:val="decimal"/>
      <w:pStyle w:val="Listennummer"/>
      <w:lvlText w:val="%1."/>
      <w:lvlJc w:val="left"/>
      <w:pPr>
        <w:tabs>
          <w:tab w:val="num" w:pos="360"/>
        </w:tabs>
        <w:ind w:left="360" w:hanging="360"/>
      </w:pPr>
    </w:lvl>
  </w:abstractNum>
  <w:abstractNum w:abstractNumId="3" w15:restartNumberingAfterBreak="0">
    <w:nsid w:val="FFFFFF89"/>
    <w:multiLevelType w:val="singleLevel"/>
    <w:tmpl w:val="921EF9BE"/>
    <w:lvl w:ilvl="0">
      <w:start w:val="1"/>
      <w:numFmt w:val="bullet"/>
      <w:pStyle w:val="Aufzhlungszeichen"/>
      <w:lvlText w:val=""/>
      <w:lvlJc w:val="left"/>
      <w:pPr>
        <w:tabs>
          <w:tab w:val="num" w:pos="284"/>
        </w:tabs>
        <w:ind w:left="284" w:hanging="284"/>
      </w:pPr>
      <w:rPr>
        <w:rFonts w:ascii="Symbol" w:hAnsi="Symbol" w:hint="default"/>
        <w:color w:val="ADCE60"/>
      </w:rPr>
    </w:lvl>
  </w:abstractNum>
  <w:abstractNum w:abstractNumId="4" w15:restartNumberingAfterBreak="0">
    <w:nsid w:val="00000001"/>
    <w:multiLevelType w:val="singleLevel"/>
    <w:tmpl w:val="17B00F9C"/>
    <w:name w:val="WW8Num1"/>
    <w:lvl w:ilvl="0">
      <w:numFmt w:val="bullet"/>
      <w:lvlText w:val=""/>
      <w:lvlJc w:val="left"/>
      <w:pPr>
        <w:tabs>
          <w:tab w:val="num" w:pos="0"/>
        </w:tabs>
        <w:ind w:left="720" w:hanging="360"/>
      </w:pPr>
      <w:rPr>
        <w:rFonts w:ascii="Wingdings" w:hAnsi="Wingdings" w:cs="Times New Roman" w:hint="default"/>
      </w:rPr>
    </w:lvl>
  </w:abstractNum>
  <w:abstractNum w:abstractNumId="5" w15:restartNumberingAfterBreak="0">
    <w:nsid w:val="00000002"/>
    <w:multiLevelType w:val="singleLevel"/>
    <w:tmpl w:val="00000002"/>
    <w:name w:val="WW8Num2"/>
    <w:lvl w:ilvl="0">
      <w:numFmt w:val="bullet"/>
      <w:lvlText w:val=""/>
      <w:lvlJc w:val="left"/>
      <w:pPr>
        <w:tabs>
          <w:tab w:val="num" w:pos="0"/>
        </w:tabs>
        <w:ind w:left="720" w:hanging="360"/>
      </w:pPr>
      <w:rPr>
        <w:rFonts w:ascii="Wingdings" w:hAnsi="Wingdings"/>
      </w:rPr>
    </w:lvl>
  </w:abstractNum>
  <w:abstractNum w:abstractNumId="6" w15:restartNumberingAfterBreak="0">
    <w:nsid w:val="00000003"/>
    <w:multiLevelType w:val="singleLevel"/>
    <w:tmpl w:val="00000003"/>
    <w:name w:val="WW8Num5"/>
    <w:lvl w:ilvl="0">
      <w:numFmt w:val="bullet"/>
      <w:lvlText w:val=""/>
      <w:lvlJc w:val="left"/>
      <w:pPr>
        <w:tabs>
          <w:tab w:val="num" w:pos="0"/>
        </w:tabs>
        <w:ind w:left="720" w:hanging="360"/>
      </w:pPr>
      <w:rPr>
        <w:rFonts w:ascii="Wingdings" w:hAnsi="Wingdings" w:cs="Symbol" w:hint="default"/>
      </w:rPr>
    </w:lvl>
  </w:abstractNum>
  <w:abstractNum w:abstractNumId="7" w15:restartNumberingAfterBreak="0">
    <w:nsid w:val="00000004"/>
    <w:multiLevelType w:val="singleLevel"/>
    <w:tmpl w:val="00000004"/>
    <w:name w:val="WW8Num6"/>
    <w:lvl w:ilvl="0">
      <w:start w:val="1"/>
      <w:numFmt w:val="bullet"/>
      <w:lvlText w:val=""/>
      <w:lvlJc w:val="left"/>
      <w:pPr>
        <w:tabs>
          <w:tab w:val="num" w:pos="0"/>
        </w:tabs>
        <w:ind w:left="360" w:hanging="360"/>
      </w:pPr>
      <w:rPr>
        <w:rFonts w:ascii="Symbol" w:hAnsi="Symbol" w:cs="Calibri" w:hint="default"/>
      </w:rPr>
    </w:lvl>
  </w:abstractNum>
  <w:abstractNum w:abstractNumId="8" w15:restartNumberingAfterBreak="0">
    <w:nsid w:val="00000005"/>
    <w:multiLevelType w:val="singleLevel"/>
    <w:tmpl w:val="00000005"/>
    <w:name w:val="WW8Num7"/>
    <w:lvl w:ilvl="0">
      <w:start w:val="5"/>
      <w:numFmt w:val="bullet"/>
      <w:lvlText w:val="-"/>
      <w:lvlJc w:val="left"/>
      <w:pPr>
        <w:tabs>
          <w:tab w:val="num" w:pos="0"/>
        </w:tabs>
        <w:ind w:left="720" w:hanging="360"/>
      </w:pPr>
      <w:rPr>
        <w:rFonts w:ascii="Arial" w:hAnsi="Arial" w:hint="default"/>
      </w:rPr>
    </w:lvl>
  </w:abstractNum>
  <w:abstractNum w:abstractNumId="9" w15:restartNumberingAfterBreak="0">
    <w:nsid w:val="006E26D1"/>
    <w:multiLevelType w:val="hybridMultilevel"/>
    <w:tmpl w:val="994227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03423839"/>
    <w:multiLevelType w:val="hybridMultilevel"/>
    <w:tmpl w:val="74FA359A"/>
    <w:lvl w:ilvl="0" w:tplc="87E6F76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5D01EE0"/>
    <w:multiLevelType w:val="multilevel"/>
    <w:tmpl w:val="73FE61D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6E36493"/>
    <w:multiLevelType w:val="multilevel"/>
    <w:tmpl w:val="0409001F"/>
    <w:styleLink w:val="ListezweiEbenen"/>
    <w:lvl w:ilvl="0">
      <w:start w:val="1"/>
      <w:numFmt w:val="decimal"/>
      <w:lvlText w:val="%1."/>
      <w:lvlJc w:val="left"/>
      <w:pPr>
        <w:ind w:left="644" w:hanging="360"/>
      </w:pPr>
      <w:rPr>
        <w:rFonts w:asciiTheme="majorHAnsi" w:hAnsiTheme="majorHAnsi"/>
        <w:b/>
        <w:bCs/>
        <w:color w:val="262626" w:themeColor="text1" w:themeTint="D9"/>
        <w:sz w:val="19"/>
        <w:szCs w:val="19"/>
      </w:rPr>
    </w:lvl>
    <w:lvl w:ilvl="1">
      <w:start w:val="1"/>
      <w:numFmt w:val="bullet"/>
      <w:lvlText w:val=""/>
      <w:lvlJc w:val="left"/>
      <w:pPr>
        <w:ind w:left="1076" w:hanging="432"/>
      </w:pPr>
      <w:rPr>
        <w:rFonts w:ascii="Symbol" w:hAnsi="Symbol" w:hint="default"/>
        <w:color w:val="ADCE60"/>
        <w:sz w:val="19"/>
      </w:r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3" w15:restartNumberingAfterBreak="0">
    <w:nsid w:val="15370161"/>
    <w:multiLevelType w:val="hybridMultilevel"/>
    <w:tmpl w:val="385ECE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D0B607A"/>
    <w:multiLevelType w:val="hybridMultilevel"/>
    <w:tmpl w:val="E05E1A1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21821AD"/>
    <w:multiLevelType w:val="multilevel"/>
    <w:tmpl w:val="015C8812"/>
    <w:styleLink w:val="ListeANU"/>
    <w:lvl w:ilvl="0">
      <w:start w:val="1"/>
      <w:numFmt w:val="decimal"/>
      <w:lvlText w:val="%1"/>
      <w:lvlJc w:val="left"/>
      <w:pPr>
        <w:ind w:left="720" w:hanging="360"/>
      </w:pPr>
      <w:rPr>
        <w:rFonts w:asciiTheme="majorHAnsi" w:hAnsiTheme="majorHAnsi" w:hint="default"/>
        <w:color w:val="262626" w:themeColor="text1" w:themeTint="D9"/>
        <w:sz w:val="19"/>
      </w:rPr>
    </w:lvl>
    <w:lvl w:ilvl="1">
      <w:start w:val="1"/>
      <w:numFmt w:val="bullet"/>
      <w:lvlText w:val=""/>
      <w:lvlJc w:val="left"/>
      <w:pPr>
        <w:ind w:left="1440" w:hanging="360"/>
      </w:pPr>
      <w:rPr>
        <w:rFonts w:ascii="Symbol" w:hAnsi="Symbol" w:hint="default"/>
        <w:color w:val="ADCE6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3483D1C"/>
    <w:multiLevelType w:val="hybridMultilevel"/>
    <w:tmpl w:val="73FE61D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23A53BA7"/>
    <w:multiLevelType w:val="multilevel"/>
    <w:tmpl w:val="5C3021A0"/>
    <w:lvl w:ilvl="0">
      <w:start w:val="1"/>
      <w:numFmt w:val="decimal"/>
      <w:pStyle w:val="Listesortiert1"/>
      <w:lvlText w:val="%1."/>
      <w:lvlJc w:val="left"/>
      <w:pPr>
        <w:tabs>
          <w:tab w:val="num" w:pos="567"/>
        </w:tabs>
        <w:ind w:left="567" w:hanging="283"/>
      </w:pPr>
      <w:rPr>
        <w:rFonts w:asciiTheme="majorHAnsi" w:hAnsiTheme="majorHAnsi" w:hint="default"/>
        <w:b/>
        <w:bCs/>
        <w:i w:val="0"/>
        <w:iCs w:val="0"/>
        <w:color w:val="262626" w:themeColor="text1" w:themeTint="D9"/>
        <w:sz w:val="19"/>
        <w:szCs w:val="19"/>
      </w:rPr>
    </w:lvl>
    <w:lvl w:ilvl="1">
      <w:start w:val="1"/>
      <w:numFmt w:val="lowerLetter"/>
      <w:lvlText w:val="%2)"/>
      <w:lvlJc w:val="left"/>
      <w:pPr>
        <w:ind w:left="607" w:hanging="360"/>
      </w:pPr>
      <w:rPr>
        <w:rFonts w:hint="default"/>
      </w:rPr>
    </w:lvl>
    <w:lvl w:ilvl="2">
      <w:start w:val="1"/>
      <w:numFmt w:val="lowerRoman"/>
      <w:lvlText w:val="%3)"/>
      <w:lvlJc w:val="left"/>
      <w:pPr>
        <w:ind w:left="967" w:hanging="360"/>
      </w:pPr>
      <w:rPr>
        <w:rFonts w:hint="default"/>
      </w:rPr>
    </w:lvl>
    <w:lvl w:ilvl="3">
      <w:start w:val="1"/>
      <w:numFmt w:val="decimal"/>
      <w:lvlText w:val="(%4)"/>
      <w:lvlJc w:val="left"/>
      <w:pPr>
        <w:ind w:left="1327" w:hanging="360"/>
      </w:pPr>
      <w:rPr>
        <w:rFonts w:hint="default"/>
      </w:rPr>
    </w:lvl>
    <w:lvl w:ilvl="4">
      <w:start w:val="1"/>
      <w:numFmt w:val="lowerLetter"/>
      <w:lvlText w:val="(%5)"/>
      <w:lvlJc w:val="left"/>
      <w:pPr>
        <w:ind w:left="1687" w:hanging="360"/>
      </w:pPr>
      <w:rPr>
        <w:rFonts w:hint="default"/>
      </w:rPr>
    </w:lvl>
    <w:lvl w:ilvl="5">
      <w:start w:val="1"/>
      <w:numFmt w:val="lowerRoman"/>
      <w:lvlText w:val="(%6)"/>
      <w:lvlJc w:val="left"/>
      <w:pPr>
        <w:ind w:left="2047" w:hanging="360"/>
      </w:pPr>
      <w:rPr>
        <w:rFonts w:hint="default"/>
      </w:rPr>
    </w:lvl>
    <w:lvl w:ilvl="6">
      <w:start w:val="1"/>
      <w:numFmt w:val="decimal"/>
      <w:lvlText w:val="%7."/>
      <w:lvlJc w:val="left"/>
      <w:pPr>
        <w:ind w:left="2407" w:hanging="360"/>
      </w:pPr>
      <w:rPr>
        <w:rFonts w:hint="default"/>
      </w:rPr>
    </w:lvl>
    <w:lvl w:ilvl="7">
      <w:start w:val="1"/>
      <w:numFmt w:val="lowerLetter"/>
      <w:lvlText w:val="%8."/>
      <w:lvlJc w:val="left"/>
      <w:pPr>
        <w:ind w:left="2767" w:hanging="360"/>
      </w:pPr>
      <w:rPr>
        <w:rFonts w:hint="default"/>
      </w:rPr>
    </w:lvl>
    <w:lvl w:ilvl="8">
      <w:start w:val="1"/>
      <w:numFmt w:val="lowerRoman"/>
      <w:lvlText w:val="%9."/>
      <w:lvlJc w:val="left"/>
      <w:pPr>
        <w:ind w:left="3127" w:hanging="360"/>
      </w:pPr>
      <w:rPr>
        <w:rFonts w:hint="default"/>
      </w:rPr>
    </w:lvl>
  </w:abstractNum>
  <w:abstractNum w:abstractNumId="18" w15:restartNumberingAfterBreak="0">
    <w:nsid w:val="2D1B2439"/>
    <w:multiLevelType w:val="hybridMultilevel"/>
    <w:tmpl w:val="C8C022D0"/>
    <w:lvl w:ilvl="0" w:tplc="04070001">
      <w:start w:val="1"/>
      <w:numFmt w:val="bullet"/>
      <w:lvlText w:val=""/>
      <w:lvlJc w:val="left"/>
      <w:pPr>
        <w:ind w:left="153" w:hanging="360"/>
      </w:pPr>
      <w:rPr>
        <w:rFonts w:ascii="Symbol" w:hAnsi="Symbol" w:hint="default"/>
      </w:rPr>
    </w:lvl>
    <w:lvl w:ilvl="1" w:tplc="04070003" w:tentative="1">
      <w:start w:val="1"/>
      <w:numFmt w:val="bullet"/>
      <w:lvlText w:val="o"/>
      <w:lvlJc w:val="left"/>
      <w:pPr>
        <w:ind w:left="873" w:hanging="360"/>
      </w:pPr>
      <w:rPr>
        <w:rFonts w:ascii="Courier New" w:hAnsi="Courier New" w:cs="Courier New" w:hint="default"/>
      </w:rPr>
    </w:lvl>
    <w:lvl w:ilvl="2" w:tplc="04070005" w:tentative="1">
      <w:start w:val="1"/>
      <w:numFmt w:val="bullet"/>
      <w:lvlText w:val=""/>
      <w:lvlJc w:val="left"/>
      <w:pPr>
        <w:ind w:left="1593" w:hanging="360"/>
      </w:pPr>
      <w:rPr>
        <w:rFonts w:ascii="Wingdings" w:hAnsi="Wingdings" w:hint="default"/>
      </w:rPr>
    </w:lvl>
    <w:lvl w:ilvl="3" w:tplc="04070001" w:tentative="1">
      <w:start w:val="1"/>
      <w:numFmt w:val="bullet"/>
      <w:lvlText w:val=""/>
      <w:lvlJc w:val="left"/>
      <w:pPr>
        <w:ind w:left="2313" w:hanging="360"/>
      </w:pPr>
      <w:rPr>
        <w:rFonts w:ascii="Symbol" w:hAnsi="Symbol" w:hint="default"/>
      </w:rPr>
    </w:lvl>
    <w:lvl w:ilvl="4" w:tplc="04070003" w:tentative="1">
      <w:start w:val="1"/>
      <w:numFmt w:val="bullet"/>
      <w:lvlText w:val="o"/>
      <w:lvlJc w:val="left"/>
      <w:pPr>
        <w:ind w:left="3033" w:hanging="360"/>
      </w:pPr>
      <w:rPr>
        <w:rFonts w:ascii="Courier New" w:hAnsi="Courier New" w:cs="Courier New" w:hint="default"/>
      </w:rPr>
    </w:lvl>
    <w:lvl w:ilvl="5" w:tplc="04070005" w:tentative="1">
      <w:start w:val="1"/>
      <w:numFmt w:val="bullet"/>
      <w:lvlText w:val=""/>
      <w:lvlJc w:val="left"/>
      <w:pPr>
        <w:ind w:left="3753" w:hanging="360"/>
      </w:pPr>
      <w:rPr>
        <w:rFonts w:ascii="Wingdings" w:hAnsi="Wingdings" w:hint="default"/>
      </w:rPr>
    </w:lvl>
    <w:lvl w:ilvl="6" w:tplc="04070001" w:tentative="1">
      <w:start w:val="1"/>
      <w:numFmt w:val="bullet"/>
      <w:lvlText w:val=""/>
      <w:lvlJc w:val="left"/>
      <w:pPr>
        <w:ind w:left="4473" w:hanging="360"/>
      </w:pPr>
      <w:rPr>
        <w:rFonts w:ascii="Symbol" w:hAnsi="Symbol" w:hint="default"/>
      </w:rPr>
    </w:lvl>
    <w:lvl w:ilvl="7" w:tplc="04070003" w:tentative="1">
      <w:start w:val="1"/>
      <w:numFmt w:val="bullet"/>
      <w:lvlText w:val="o"/>
      <w:lvlJc w:val="left"/>
      <w:pPr>
        <w:ind w:left="5193" w:hanging="360"/>
      </w:pPr>
      <w:rPr>
        <w:rFonts w:ascii="Courier New" w:hAnsi="Courier New" w:cs="Courier New" w:hint="default"/>
      </w:rPr>
    </w:lvl>
    <w:lvl w:ilvl="8" w:tplc="04070005" w:tentative="1">
      <w:start w:val="1"/>
      <w:numFmt w:val="bullet"/>
      <w:lvlText w:val=""/>
      <w:lvlJc w:val="left"/>
      <w:pPr>
        <w:ind w:left="5913" w:hanging="360"/>
      </w:pPr>
      <w:rPr>
        <w:rFonts w:ascii="Wingdings" w:hAnsi="Wingdings" w:hint="default"/>
      </w:rPr>
    </w:lvl>
  </w:abstractNum>
  <w:abstractNum w:abstractNumId="19" w15:restartNumberingAfterBreak="0">
    <w:nsid w:val="2DB82E13"/>
    <w:multiLevelType w:val="hybridMultilevel"/>
    <w:tmpl w:val="30CEC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EA22777"/>
    <w:multiLevelType w:val="hybridMultilevel"/>
    <w:tmpl w:val="8BFA880E"/>
    <w:lvl w:ilvl="0" w:tplc="243C6796">
      <w:start w:val="1"/>
      <w:numFmt w:val="bullet"/>
      <w:lvlText w:val="r"/>
      <w:lvlJc w:val="left"/>
      <w:pPr>
        <w:ind w:left="360" w:hanging="360"/>
      </w:pPr>
      <w:rPr>
        <w:rFonts w:ascii="Wingdings" w:hAnsi="Wingdings" w:hint="default"/>
        <w:sz w:val="28"/>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2F284E6A"/>
    <w:multiLevelType w:val="hybridMultilevel"/>
    <w:tmpl w:val="1DEAE0F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2" w15:restartNumberingAfterBreak="0">
    <w:nsid w:val="341E2C8D"/>
    <w:multiLevelType w:val="multilevel"/>
    <w:tmpl w:val="00000001"/>
    <w:lvl w:ilvl="0">
      <w:start w:val="1"/>
      <w:numFmt w:val="decimal"/>
      <w:lvlText w:val="%1."/>
      <w:lvlJc w:val="left"/>
      <w:pPr>
        <w:tabs>
          <w:tab w:val="num" w:pos="0"/>
        </w:tabs>
        <w:ind w:left="720" w:hanging="360"/>
      </w:pPr>
      <w:rPr>
        <w:sz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37B9003C"/>
    <w:multiLevelType w:val="hybridMultilevel"/>
    <w:tmpl w:val="465CB9C0"/>
    <w:lvl w:ilvl="0" w:tplc="488471B4">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EA037E7"/>
    <w:multiLevelType w:val="hybridMultilevel"/>
    <w:tmpl w:val="B9209BC0"/>
    <w:lvl w:ilvl="0" w:tplc="0407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C61C4"/>
    <w:multiLevelType w:val="hybridMultilevel"/>
    <w:tmpl w:val="59E04E66"/>
    <w:lvl w:ilvl="0" w:tplc="0538B676">
      <w:start w:val="1"/>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2707E52"/>
    <w:multiLevelType w:val="hybridMultilevel"/>
    <w:tmpl w:val="BB1CCE7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48261F3"/>
    <w:multiLevelType w:val="multilevel"/>
    <w:tmpl w:val="C5583E60"/>
    <w:styleLink w:val="Listeeinfach"/>
    <w:lvl w:ilvl="0">
      <w:start w:val="1"/>
      <w:numFmt w:val="decimal"/>
      <w:lvlText w:val="%1."/>
      <w:lvlJc w:val="left"/>
      <w:pPr>
        <w:tabs>
          <w:tab w:val="num" w:pos="284"/>
        </w:tabs>
        <w:ind w:left="425" w:hanging="425"/>
      </w:pPr>
      <w:rPr>
        <w:rFonts w:hint="default"/>
        <w:b w:val="0"/>
        <w:bCs w:val="0"/>
        <w:i w:val="0"/>
        <w:iCs w:val="0"/>
        <w:color w:val="262626" w:themeColor="text1" w:themeTint="D9"/>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EA0483"/>
    <w:multiLevelType w:val="hybridMultilevel"/>
    <w:tmpl w:val="B25C13CE"/>
    <w:lvl w:ilvl="0" w:tplc="93A6F5B8">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DBE26FF"/>
    <w:multiLevelType w:val="hybridMultilevel"/>
    <w:tmpl w:val="6F3E0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41F770A"/>
    <w:multiLevelType w:val="hybridMultilevel"/>
    <w:tmpl w:val="40964562"/>
    <w:lvl w:ilvl="0" w:tplc="0A6E6286">
      <w:start w:val="1"/>
      <w:numFmt w:val="bullet"/>
      <w:pStyle w:val="HinweisPfeil"/>
      <w:lvlText w:val=""/>
      <w:lvlJc w:val="left"/>
      <w:pPr>
        <w:ind w:left="720" w:hanging="380"/>
      </w:pPr>
      <w:rPr>
        <w:rFonts w:ascii="Symbol" w:hAnsi="Symbol" w:hint="default"/>
        <w:color w:val="0A491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780EA8"/>
    <w:multiLevelType w:val="hybridMultilevel"/>
    <w:tmpl w:val="19C27D2C"/>
    <w:lvl w:ilvl="0" w:tplc="5A4C8E06">
      <w:start w:val="1"/>
      <w:numFmt w:val="bullet"/>
      <w:pStyle w:val="Listesortiert2"/>
      <w:lvlText w:val="—"/>
      <w:lvlJc w:val="left"/>
      <w:pPr>
        <w:tabs>
          <w:tab w:val="num" w:pos="992"/>
        </w:tabs>
        <w:ind w:left="992" w:hanging="283"/>
      </w:pPr>
      <w:rPr>
        <w:rFonts w:ascii="Calibri" w:hAnsi="Calibri" w:hint="default"/>
        <w:b/>
        <w:bCs/>
        <w:i w:val="0"/>
        <w:iCs w:val="0"/>
        <w:color w:val="262626" w:themeColor="text1" w:themeTint="D9"/>
        <w:sz w:val="19"/>
        <w:szCs w:val="19"/>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DA460F"/>
    <w:multiLevelType w:val="hybridMultilevel"/>
    <w:tmpl w:val="E3D88E96"/>
    <w:lvl w:ilvl="0" w:tplc="D6AE4D10">
      <w:start w:val="1"/>
      <w:numFmt w:val="bullet"/>
      <w:pStyle w:val="Aufzhlungszeichen2"/>
      <w:lvlText w:val=""/>
      <w:lvlJc w:val="left"/>
      <w:pPr>
        <w:tabs>
          <w:tab w:val="num" w:pos="567"/>
        </w:tabs>
        <w:ind w:left="567" w:hanging="284"/>
      </w:pPr>
      <w:rPr>
        <w:rFonts w:ascii="Symbol" w:hAnsi="Symbol" w:hint="default"/>
        <w:color w:val="ADCE6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D1B46"/>
    <w:multiLevelType w:val="hybridMultilevel"/>
    <w:tmpl w:val="047EA9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EE82E8C"/>
    <w:multiLevelType w:val="hybridMultilevel"/>
    <w:tmpl w:val="130AC6B0"/>
    <w:lvl w:ilvl="0" w:tplc="1A76958E">
      <w:start w:val="1"/>
      <w:numFmt w:val="decimal"/>
      <w:pStyle w:val="TabelleAufzhlung"/>
      <w:lvlText w:val="%1."/>
      <w:lvlJc w:val="left"/>
      <w:pPr>
        <w:tabs>
          <w:tab w:val="num" w:pos="284"/>
        </w:tabs>
        <w:ind w:left="284" w:hanging="284"/>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E004CE"/>
    <w:multiLevelType w:val="hybridMultilevel"/>
    <w:tmpl w:val="161CA518"/>
    <w:lvl w:ilvl="0" w:tplc="07C0C1A4">
      <w:start w:val="1"/>
      <w:numFmt w:val="bullet"/>
      <w:pStyle w:val="Listeunsortiert"/>
      <w:lvlText w:val="—"/>
      <w:lvlJc w:val="left"/>
      <w:pPr>
        <w:tabs>
          <w:tab w:val="num" w:pos="567"/>
        </w:tabs>
        <w:ind w:left="567" w:hanging="283"/>
      </w:pPr>
      <w:rPr>
        <w:rFonts w:ascii="Calibri" w:hAnsi="Calibri" w:hint="default"/>
        <w:b/>
        <w:bCs/>
        <w:i w:val="0"/>
        <w:iCs w:val="0"/>
        <w:color w:val="262626" w:themeColor="text1" w:themeTint="D9"/>
        <w:sz w:val="19"/>
        <w:szCs w:val="19"/>
      </w:rPr>
    </w:lvl>
    <w:lvl w:ilvl="1" w:tplc="04090003">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6" w15:restartNumberingAfterBreak="0">
    <w:nsid w:val="68013A52"/>
    <w:multiLevelType w:val="multilevel"/>
    <w:tmpl w:val="00000001"/>
    <w:lvl w:ilvl="0">
      <w:start w:val="1"/>
      <w:numFmt w:val="decimal"/>
      <w:lvlText w:val="%1."/>
      <w:lvlJc w:val="left"/>
      <w:pPr>
        <w:tabs>
          <w:tab w:val="num" w:pos="0"/>
        </w:tabs>
        <w:ind w:left="720" w:hanging="360"/>
      </w:pPr>
      <w:rPr>
        <w:sz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7" w15:restartNumberingAfterBreak="0">
    <w:nsid w:val="680420B2"/>
    <w:multiLevelType w:val="multilevel"/>
    <w:tmpl w:val="0409001D"/>
    <w:styleLink w:val="Aufzaehlung"/>
    <w:lvl w:ilvl="0">
      <w:start w:val="1"/>
      <w:numFmt w:val="bullet"/>
      <w:lvlText w:val=""/>
      <w:lvlPicBulletId w:val="0"/>
      <w:lvlJc w:val="left"/>
      <w:pPr>
        <w:ind w:left="360" w:hanging="360"/>
      </w:pPr>
      <w:rPr>
        <w:rFonts w:ascii="Symbol" w:hAnsi="Symbol" w:hint="default"/>
        <w:b/>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A5453FF"/>
    <w:multiLevelType w:val="hybridMultilevel"/>
    <w:tmpl w:val="443ACD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4DF6A73"/>
    <w:multiLevelType w:val="hybridMultilevel"/>
    <w:tmpl w:val="E684F1D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77DC7EE7"/>
    <w:multiLevelType w:val="singleLevel"/>
    <w:tmpl w:val="BAB8B706"/>
    <w:lvl w:ilvl="0">
      <w:start w:val="1"/>
      <w:numFmt w:val="lowerLetter"/>
      <w:lvlText w:val="%1."/>
      <w:lvlJc w:val="left"/>
      <w:pPr>
        <w:tabs>
          <w:tab w:val="num" w:pos="720"/>
        </w:tabs>
        <w:ind w:left="720" w:hanging="720"/>
      </w:pPr>
      <w:rPr>
        <w:rFonts w:hint="default"/>
      </w:rPr>
    </w:lvl>
  </w:abstractNum>
  <w:abstractNum w:abstractNumId="41" w15:restartNumberingAfterBreak="0">
    <w:nsid w:val="7D2A76AF"/>
    <w:multiLevelType w:val="hybridMultilevel"/>
    <w:tmpl w:val="DF96363E"/>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16cid:durableId="912350365">
    <w:abstractNumId w:val="37"/>
  </w:num>
  <w:num w:numId="2" w16cid:durableId="740520188">
    <w:abstractNumId w:val="12"/>
  </w:num>
  <w:num w:numId="3" w16cid:durableId="657419053">
    <w:abstractNumId w:val="27"/>
  </w:num>
  <w:num w:numId="4" w16cid:durableId="171263466">
    <w:abstractNumId w:val="3"/>
  </w:num>
  <w:num w:numId="5" w16cid:durableId="843478752">
    <w:abstractNumId w:val="1"/>
  </w:num>
  <w:num w:numId="6" w16cid:durableId="108596856">
    <w:abstractNumId w:val="2"/>
  </w:num>
  <w:num w:numId="7" w16cid:durableId="1654023267">
    <w:abstractNumId w:val="0"/>
  </w:num>
  <w:num w:numId="8" w16cid:durableId="180553754">
    <w:abstractNumId w:val="32"/>
  </w:num>
  <w:num w:numId="9" w16cid:durableId="305475519">
    <w:abstractNumId w:val="15"/>
  </w:num>
  <w:num w:numId="10" w16cid:durableId="706831914">
    <w:abstractNumId w:val="31"/>
  </w:num>
  <w:num w:numId="11" w16cid:durableId="563296784">
    <w:abstractNumId w:val="17"/>
  </w:num>
  <w:num w:numId="12" w16cid:durableId="615717777">
    <w:abstractNumId w:val="35"/>
  </w:num>
  <w:num w:numId="13" w16cid:durableId="976186571">
    <w:abstractNumId w:val="30"/>
  </w:num>
  <w:num w:numId="14" w16cid:durableId="476607143">
    <w:abstractNumId w:val="34"/>
  </w:num>
  <w:num w:numId="15" w16cid:durableId="487866926">
    <w:abstractNumId w:val="4"/>
  </w:num>
  <w:num w:numId="16" w16cid:durableId="991788074">
    <w:abstractNumId w:val="22"/>
  </w:num>
  <w:num w:numId="17" w16cid:durableId="19072995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0259980">
    <w:abstractNumId w:val="41"/>
  </w:num>
  <w:num w:numId="19" w16cid:durableId="741489560">
    <w:abstractNumId w:val="21"/>
  </w:num>
  <w:num w:numId="20" w16cid:durableId="1993632334">
    <w:abstractNumId w:val="34"/>
    <w:lvlOverride w:ilvl="0">
      <w:startOverride w:val="1"/>
    </w:lvlOverride>
  </w:num>
  <w:num w:numId="21" w16cid:durableId="1173304048">
    <w:abstractNumId w:val="36"/>
  </w:num>
  <w:num w:numId="22" w16cid:durableId="18179874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3881001">
    <w:abstractNumId w:val="25"/>
  </w:num>
  <w:num w:numId="24" w16cid:durableId="1128596142">
    <w:abstractNumId w:val="18"/>
  </w:num>
  <w:num w:numId="25" w16cid:durableId="1010909258">
    <w:abstractNumId w:val="38"/>
  </w:num>
  <w:num w:numId="26" w16cid:durableId="319622787">
    <w:abstractNumId w:val="9"/>
  </w:num>
  <w:num w:numId="27" w16cid:durableId="1423910524">
    <w:abstractNumId w:val="19"/>
  </w:num>
  <w:num w:numId="28" w16cid:durableId="1424452688">
    <w:abstractNumId w:val="13"/>
  </w:num>
  <w:num w:numId="29" w16cid:durableId="254945861">
    <w:abstractNumId w:val="33"/>
  </w:num>
  <w:num w:numId="30" w16cid:durableId="1268006912">
    <w:abstractNumId w:val="39"/>
  </w:num>
  <w:num w:numId="31" w16cid:durableId="1702169016">
    <w:abstractNumId w:val="14"/>
  </w:num>
  <w:num w:numId="32" w16cid:durableId="788664722">
    <w:abstractNumId w:val="40"/>
  </w:num>
  <w:num w:numId="33" w16cid:durableId="1990935185">
    <w:abstractNumId w:val="20"/>
  </w:num>
  <w:num w:numId="34" w16cid:durableId="1108234655">
    <w:abstractNumId w:val="26"/>
  </w:num>
  <w:num w:numId="35" w16cid:durableId="1653102794">
    <w:abstractNumId w:val="16"/>
  </w:num>
  <w:num w:numId="36" w16cid:durableId="1196113398">
    <w:abstractNumId w:val="10"/>
  </w:num>
  <w:num w:numId="37" w16cid:durableId="164787397">
    <w:abstractNumId w:val="29"/>
  </w:num>
  <w:num w:numId="38" w16cid:durableId="338771307">
    <w:abstractNumId w:val="11"/>
  </w:num>
  <w:num w:numId="39" w16cid:durableId="1310137530">
    <w:abstractNumId w:val="24"/>
  </w:num>
  <w:num w:numId="40" w16cid:durableId="995382525">
    <w:abstractNumId w:val="23"/>
  </w:num>
  <w:num w:numId="41" w16cid:durableId="566110976">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125F"/>
    <w:rsid w:val="000043BC"/>
    <w:rsid w:val="000052E7"/>
    <w:rsid w:val="00011BCA"/>
    <w:rsid w:val="00011E23"/>
    <w:rsid w:val="0001296A"/>
    <w:rsid w:val="00015931"/>
    <w:rsid w:val="00020129"/>
    <w:rsid w:val="000205B5"/>
    <w:rsid w:val="0003148C"/>
    <w:rsid w:val="000317F5"/>
    <w:rsid w:val="00037A00"/>
    <w:rsid w:val="00041C5F"/>
    <w:rsid w:val="00042F25"/>
    <w:rsid w:val="00046D0B"/>
    <w:rsid w:val="0005190C"/>
    <w:rsid w:val="00052A8E"/>
    <w:rsid w:val="000542EC"/>
    <w:rsid w:val="00057D38"/>
    <w:rsid w:val="00065DB7"/>
    <w:rsid w:val="00065F4E"/>
    <w:rsid w:val="000670B1"/>
    <w:rsid w:val="00067F40"/>
    <w:rsid w:val="00070135"/>
    <w:rsid w:val="00070C9D"/>
    <w:rsid w:val="000737D1"/>
    <w:rsid w:val="00073A9F"/>
    <w:rsid w:val="0008116C"/>
    <w:rsid w:val="000814E3"/>
    <w:rsid w:val="00082D57"/>
    <w:rsid w:val="00084E0C"/>
    <w:rsid w:val="00084F94"/>
    <w:rsid w:val="0008528F"/>
    <w:rsid w:val="000915C7"/>
    <w:rsid w:val="00094915"/>
    <w:rsid w:val="00095151"/>
    <w:rsid w:val="000952D3"/>
    <w:rsid w:val="000A7E2D"/>
    <w:rsid w:val="000B12AC"/>
    <w:rsid w:val="000B32FB"/>
    <w:rsid w:val="000B3418"/>
    <w:rsid w:val="000C0EDA"/>
    <w:rsid w:val="000C38E0"/>
    <w:rsid w:val="000C39A0"/>
    <w:rsid w:val="000C518C"/>
    <w:rsid w:val="000D3157"/>
    <w:rsid w:val="000D567C"/>
    <w:rsid w:val="000F709E"/>
    <w:rsid w:val="0010094B"/>
    <w:rsid w:val="001043EE"/>
    <w:rsid w:val="00107431"/>
    <w:rsid w:val="00115A68"/>
    <w:rsid w:val="001161D0"/>
    <w:rsid w:val="00120ED5"/>
    <w:rsid w:val="001253B7"/>
    <w:rsid w:val="00147330"/>
    <w:rsid w:val="0016033E"/>
    <w:rsid w:val="001719C8"/>
    <w:rsid w:val="0017573B"/>
    <w:rsid w:val="00177DEA"/>
    <w:rsid w:val="001814CC"/>
    <w:rsid w:val="00181AE6"/>
    <w:rsid w:val="00181EF2"/>
    <w:rsid w:val="001879B7"/>
    <w:rsid w:val="00190510"/>
    <w:rsid w:val="00191B5C"/>
    <w:rsid w:val="0019416C"/>
    <w:rsid w:val="001A520E"/>
    <w:rsid w:val="001B3042"/>
    <w:rsid w:val="001B549C"/>
    <w:rsid w:val="001B7940"/>
    <w:rsid w:val="001C38BF"/>
    <w:rsid w:val="001D0E72"/>
    <w:rsid w:val="001E12AF"/>
    <w:rsid w:val="001E69F2"/>
    <w:rsid w:val="001E7312"/>
    <w:rsid w:val="0020194F"/>
    <w:rsid w:val="00201E4B"/>
    <w:rsid w:val="00203341"/>
    <w:rsid w:val="00213D49"/>
    <w:rsid w:val="002153BB"/>
    <w:rsid w:val="00216651"/>
    <w:rsid w:val="0022637A"/>
    <w:rsid w:val="002301FB"/>
    <w:rsid w:val="00230C34"/>
    <w:rsid w:val="0024266C"/>
    <w:rsid w:val="002576E9"/>
    <w:rsid w:val="0026381C"/>
    <w:rsid w:val="00267B45"/>
    <w:rsid w:val="002744BF"/>
    <w:rsid w:val="00277071"/>
    <w:rsid w:val="002800CE"/>
    <w:rsid w:val="00281C33"/>
    <w:rsid w:val="00287250"/>
    <w:rsid w:val="00293077"/>
    <w:rsid w:val="00295AF3"/>
    <w:rsid w:val="00296C76"/>
    <w:rsid w:val="002A0E1A"/>
    <w:rsid w:val="002A0F59"/>
    <w:rsid w:val="002A2A53"/>
    <w:rsid w:val="002B1832"/>
    <w:rsid w:val="002B594D"/>
    <w:rsid w:val="002B6746"/>
    <w:rsid w:val="002B7608"/>
    <w:rsid w:val="002C680D"/>
    <w:rsid w:val="002D456E"/>
    <w:rsid w:val="002D5B81"/>
    <w:rsid w:val="002D6D3C"/>
    <w:rsid w:val="002E18F2"/>
    <w:rsid w:val="002E4A33"/>
    <w:rsid w:val="002E4D6D"/>
    <w:rsid w:val="002E6181"/>
    <w:rsid w:val="00300F08"/>
    <w:rsid w:val="00301D6E"/>
    <w:rsid w:val="003023E7"/>
    <w:rsid w:val="003061F0"/>
    <w:rsid w:val="00310C6D"/>
    <w:rsid w:val="003113BE"/>
    <w:rsid w:val="00311F29"/>
    <w:rsid w:val="003157DE"/>
    <w:rsid w:val="00316551"/>
    <w:rsid w:val="00317ACC"/>
    <w:rsid w:val="00323745"/>
    <w:rsid w:val="00331061"/>
    <w:rsid w:val="003320E8"/>
    <w:rsid w:val="00333CA8"/>
    <w:rsid w:val="00333D34"/>
    <w:rsid w:val="00334D78"/>
    <w:rsid w:val="00340CFC"/>
    <w:rsid w:val="00340F83"/>
    <w:rsid w:val="003522B0"/>
    <w:rsid w:val="00355B5C"/>
    <w:rsid w:val="00364CEA"/>
    <w:rsid w:val="00371644"/>
    <w:rsid w:val="003733C7"/>
    <w:rsid w:val="00373F78"/>
    <w:rsid w:val="00384000"/>
    <w:rsid w:val="00391645"/>
    <w:rsid w:val="00392EC2"/>
    <w:rsid w:val="003936AA"/>
    <w:rsid w:val="00397586"/>
    <w:rsid w:val="003A0EB4"/>
    <w:rsid w:val="003A2432"/>
    <w:rsid w:val="003A73B5"/>
    <w:rsid w:val="003B5E0B"/>
    <w:rsid w:val="003B62CE"/>
    <w:rsid w:val="003B78CD"/>
    <w:rsid w:val="003D7C33"/>
    <w:rsid w:val="003E351D"/>
    <w:rsid w:val="003E4682"/>
    <w:rsid w:val="003F51CC"/>
    <w:rsid w:val="003F5681"/>
    <w:rsid w:val="0040022B"/>
    <w:rsid w:val="00400773"/>
    <w:rsid w:val="00401C98"/>
    <w:rsid w:val="00407FB5"/>
    <w:rsid w:val="00411283"/>
    <w:rsid w:val="00412061"/>
    <w:rsid w:val="004152DE"/>
    <w:rsid w:val="004222EC"/>
    <w:rsid w:val="00423D00"/>
    <w:rsid w:val="00426C46"/>
    <w:rsid w:val="0043172B"/>
    <w:rsid w:val="004317BA"/>
    <w:rsid w:val="00445638"/>
    <w:rsid w:val="00445A48"/>
    <w:rsid w:val="00447B2E"/>
    <w:rsid w:val="00462252"/>
    <w:rsid w:val="00462CA5"/>
    <w:rsid w:val="004713B3"/>
    <w:rsid w:val="00476666"/>
    <w:rsid w:val="00476FED"/>
    <w:rsid w:val="00481B2D"/>
    <w:rsid w:val="00494083"/>
    <w:rsid w:val="0049684E"/>
    <w:rsid w:val="004A1222"/>
    <w:rsid w:val="004A3F55"/>
    <w:rsid w:val="004A4158"/>
    <w:rsid w:val="004B5FD8"/>
    <w:rsid w:val="004C223E"/>
    <w:rsid w:val="004C746E"/>
    <w:rsid w:val="004D3A8D"/>
    <w:rsid w:val="004D7766"/>
    <w:rsid w:val="004E23F2"/>
    <w:rsid w:val="004E3CAE"/>
    <w:rsid w:val="00507E1C"/>
    <w:rsid w:val="0051795A"/>
    <w:rsid w:val="005179F9"/>
    <w:rsid w:val="00521BE3"/>
    <w:rsid w:val="005255C3"/>
    <w:rsid w:val="00530B02"/>
    <w:rsid w:val="00535186"/>
    <w:rsid w:val="00537214"/>
    <w:rsid w:val="00540488"/>
    <w:rsid w:val="0054177F"/>
    <w:rsid w:val="00550DFF"/>
    <w:rsid w:val="00554D4E"/>
    <w:rsid w:val="005552E9"/>
    <w:rsid w:val="005636F2"/>
    <w:rsid w:val="005636F4"/>
    <w:rsid w:val="00564B10"/>
    <w:rsid w:val="0056617C"/>
    <w:rsid w:val="0057044C"/>
    <w:rsid w:val="00571601"/>
    <w:rsid w:val="00573031"/>
    <w:rsid w:val="005756C3"/>
    <w:rsid w:val="00581F05"/>
    <w:rsid w:val="00590A4F"/>
    <w:rsid w:val="005930EA"/>
    <w:rsid w:val="005954CA"/>
    <w:rsid w:val="00595B4E"/>
    <w:rsid w:val="00597CA0"/>
    <w:rsid w:val="005A2F32"/>
    <w:rsid w:val="005B0B8B"/>
    <w:rsid w:val="005B6F76"/>
    <w:rsid w:val="005D4450"/>
    <w:rsid w:val="005D7412"/>
    <w:rsid w:val="005E22EC"/>
    <w:rsid w:val="005E2F5C"/>
    <w:rsid w:val="005E43E7"/>
    <w:rsid w:val="005E4EB9"/>
    <w:rsid w:val="005F24C5"/>
    <w:rsid w:val="005F330C"/>
    <w:rsid w:val="00600CEB"/>
    <w:rsid w:val="0060522F"/>
    <w:rsid w:val="00606C93"/>
    <w:rsid w:val="006142D7"/>
    <w:rsid w:val="006179E5"/>
    <w:rsid w:val="0062159A"/>
    <w:rsid w:val="00621EAC"/>
    <w:rsid w:val="00622979"/>
    <w:rsid w:val="006238A6"/>
    <w:rsid w:val="006246AB"/>
    <w:rsid w:val="006306CD"/>
    <w:rsid w:val="00635445"/>
    <w:rsid w:val="00643CB2"/>
    <w:rsid w:val="006505BE"/>
    <w:rsid w:val="00651C29"/>
    <w:rsid w:val="00656030"/>
    <w:rsid w:val="0065687F"/>
    <w:rsid w:val="00662BDD"/>
    <w:rsid w:val="006640F7"/>
    <w:rsid w:val="00666D7E"/>
    <w:rsid w:val="00666DA5"/>
    <w:rsid w:val="006720AA"/>
    <w:rsid w:val="006801A5"/>
    <w:rsid w:val="00681B62"/>
    <w:rsid w:val="00681D28"/>
    <w:rsid w:val="00682EE8"/>
    <w:rsid w:val="00684E8E"/>
    <w:rsid w:val="00693D1C"/>
    <w:rsid w:val="006A11D4"/>
    <w:rsid w:val="006A26FB"/>
    <w:rsid w:val="006B4871"/>
    <w:rsid w:val="006B48A4"/>
    <w:rsid w:val="006B7C16"/>
    <w:rsid w:val="006C40B9"/>
    <w:rsid w:val="006D25E2"/>
    <w:rsid w:val="006E0C30"/>
    <w:rsid w:val="006E0E76"/>
    <w:rsid w:val="006E3382"/>
    <w:rsid w:val="006F1AF6"/>
    <w:rsid w:val="006F2152"/>
    <w:rsid w:val="006F57D7"/>
    <w:rsid w:val="006F6859"/>
    <w:rsid w:val="006F7F06"/>
    <w:rsid w:val="00700250"/>
    <w:rsid w:val="00713936"/>
    <w:rsid w:val="00721005"/>
    <w:rsid w:val="00722C5B"/>
    <w:rsid w:val="00734D45"/>
    <w:rsid w:val="00735B1A"/>
    <w:rsid w:val="007365EA"/>
    <w:rsid w:val="00751A88"/>
    <w:rsid w:val="007529E6"/>
    <w:rsid w:val="007550BE"/>
    <w:rsid w:val="007756A1"/>
    <w:rsid w:val="00786BD8"/>
    <w:rsid w:val="007906DB"/>
    <w:rsid w:val="007939CA"/>
    <w:rsid w:val="007B7761"/>
    <w:rsid w:val="007C0136"/>
    <w:rsid w:val="007C139F"/>
    <w:rsid w:val="007C69CF"/>
    <w:rsid w:val="007D47BC"/>
    <w:rsid w:val="007D68DD"/>
    <w:rsid w:val="007F01A3"/>
    <w:rsid w:val="007F17A1"/>
    <w:rsid w:val="007F1C84"/>
    <w:rsid w:val="007F3E55"/>
    <w:rsid w:val="007F622F"/>
    <w:rsid w:val="007F6328"/>
    <w:rsid w:val="00800525"/>
    <w:rsid w:val="00800D11"/>
    <w:rsid w:val="00806363"/>
    <w:rsid w:val="0081014B"/>
    <w:rsid w:val="00825E1A"/>
    <w:rsid w:val="00827022"/>
    <w:rsid w:val="0082709E"/>
    <w:rsid w:val="00842A85"/>
    <w:rsid w:val="00850CDE"/>
    <w:rsid w:val="0085182D"/>
    <w:rsid w:val="008559B3"/>
    <w:rsid w:val="008567D9"/>
    <w:rsid w:val="00856A04"/>
    <w:rsid w:val="0086042A"/>
    <w:rsid w:val="00860EBF"/>
    <w:rsid w:val="00861BEA"/>
    <w:rsid w:val="00861C40"/>
    <w:rsid w:val="008725CC"/>
    <w:rsid w:val="008753AC"/>
    <w:rsid w:val="00883A56"/>
    <w:rsid w:val="008959D6"/>
    <w:rsid w:val="008A1D2A"/>
    <w:rsid w:val="008A2014"/>
    <w:rsid w:val="008B12A0"/>
    <w:rsid w:val="008B19E2"/>
    <w:rsid w:val="008B2584"/>
    <w:rsid w:val="008B4C9E"/>
    <w:rsid w:val="008B69BF"/>
    <w:rsid w:val="008B6B62"/>
    <w:rsid w:val="008B7CF4"/>
    <w:rsid w:val="008C33A7"/>
    <w:rsid w:val="008C57F8"/>
    <w:rsid w:val="008D093D"/>
    <w:rsid w:val="008D12EB"/>
    <w:rsid w:val="008D50C6"/>
    <w:rsid w:val="008D7C71"/>
    <w:rsid w:val="008E1C88"/>
    <w:rsid w:val="008E66B3"/>
    <w:rsid w:val="008E759D"/>
    <w:rsid w:val="008F53C7"/>
    <w:rsid w:val="008F6A52"/>
    <w:rsid w:val="009023AF"/>
    <w:rsid w:val="00911A27"/>
    <w:rsid w:val="00924725"/>
    <w:rsid w:val="009257CF"/>
    <w:rsid w:val="00925F50"/>
    <w:rsid w:val="00926980"/>
    <w:rsid w:val="009405F2"/>
    <w:rsid w:val="0094454A"/>
    <w:rsid w:val="0094608C"/>
    <w:rsid w:val="009522A0"/>
    <w:rsid w:val="00956FBC"/>
    <w:rsid w:val="00962BC1"/>
    <w:rsid w:val="00974700"/>
    <w:rsid w:val="00982468"/>
    <w:rsid w:val="00983CDB"/>
    <w:rsid w:val="00984D5E"/>
    <w:rsid w:val="00987D31"/>
    <w:rsid w:val="00987F1B"/>
    <w:rsid w:val="0099094D"/>
    <w:rsid w:val="00994E5E"/>
    <w:rsid w:val="00997899"/>
    <w:rsid w:val="009A0DC7"/>
    <w:rsid w:val="009A382F"/>
    <w:rsid w:val="009B20D9"/>
    <w:rsid w:val="009B7881"/>
    <w:rsid w:val="009C5437"/>
    <w:rsid w:val="009D3074"/>
    <w:rsid w:val="009E684C"/>
    <w:rsid w:val="009E7F4E"/>
    <w:rsid w:val="009F6044"/>
    <w:rsid w:val="009F60B2"/>
    <w:rsid w:val="009F7EA8"/>
    <w:rsid w:val="00A074C8"/>
    <w:rsid w:val="00A07708"/>
    <w:rsid w:val="00A13738"/>
    <w:rsid w:val="00A176CE"/>
    <w:rsid w:val="00A216ED"/>
    <w:rsid w:val="00A311F7"/>
    <w:rsid w:val="00A323F0"/>
    <w:rsid w:val="00A347A1"/>
    <w:rsid w:val="00A35591"/>
    <w:rsid w:val="00A40435"/>
    <w:rsid w:val="00A41701"/>
    <w:rsid w:val="00A41E67"/>
    <w:rsid w:val="00A43124"/>
    <w:rsid w:val="00A447F5"/>
    <w:rsid w:val="00A703B9"/>
    <w:rsid w:val="00A72366"/>
    <w:rsid w:val="00A806B3"/>
    <w:rsid w:val="00A84CF4"/>
    <w:rsid w:val="00A93FEE"/>
    <w:rsid w:val="00A94668"/>
    <w:rsid w:val="00AA03BD"/>
    <w:rsid w:val="00AA248E"/>
    <w:rsid w:val="00AA5229"/>
    <w:rsid w:val="00AB0FA5"/>
    <w:rsid w:val="00AB1173"/>
    <w:rsid w:val="00AB727F"/>
    <w:rsid w:val="00AC0F10"/>
    <w:rsid w:val="00AC75E6"/>
    <w:rsid w:val="00AE3C9B"/>
    <w:rsid w:val="00AF0630"/>
    <w:rsid w:val="00AF4515"/>
    <w:rsid w:val="00AF5FFD"/>
    <w:rsid w:val="00AF629C"/>
    <w:rsid w:val="00B159A4"/>
    <w:rsid w:val="00B2049B"/>
    <w:rsid w:val="00B25AD0"/>
    <w:rsid w:val="00B4033F"/>
    <w:rsid w:val="00B40BDD"/>
    <w:rsid w:val="00B42E8F"/>
    <w:rsid w:val="00B45A04"/>
    <w:rsid w:val="00B46727"/>
    <w:rsid w:val="00B5392F"/>
    <w:rsid w:val="00B5452B"/>
    <w:rsid w:val="00B54681"/>
    <w:rsid w:val="00B561DC"/>
    <w:rsid w:val="00B57869"/>
    <w:rsid w:val="00B60662"/>
    <w:rsid w:val="00B630BB"/>
    <w:rsid w:val="00B64974"/>
    <w:rsid w:val="00B66E75"/>
    <w:rsid w:val="00B71BFB"/>
    <w:rsid w:val="00B72AFA"/>
    <w:rsid w:val="00B852B1"/>
    <w:rsid w:val="00BA1EAA"/>
    <w:rsid w:val="00BA3D25"/>
    <w:rsid w:val="00BB0CA5"/>
    <w:rsid w:val="00BB177E"/>
    <w:rsid w:val="00BB1C40"/>
    <w:rsid w:val="00BB5A3F"/>
    <w:rsid w:val="00BB758D"/>
    <w:rsid w:val="00BB7812"/>
    <w:rsid w:val="00BD1AAB"/>
    <w:rsid w:val="00BD6407"/>
    <w:rsid w:val="00BD670E"/>
    <w:rsid w:val="00BE0DAE"/>
    <w:rsid w:val="00BE3E94"/>
    <w:rsid w:val="00BE7070"/>
    <w:rsid w:val="00BF056E"/>
    <w:rsid w:val="00C00A4B"/>
    <w:rsid w:val="00C0229B"/>
    <w:rsid w:val="00C03089"/>
    <w:rsid w:val="00C06BCE"/>
    <w:rsid w:val="00C134BE"/>
    <w:rsid w:val="00C2125F"/>
    <w:rsid w:val="00C22131"/>
    <w:rsid w:val="00C22933"/>
    <w:rsid w:val="00C22B87"/>
    <w:rsid w:val="00C23A40"/>
    <w:rsid w:val="00C31C79"/>
    <w:rsid w:val="00C432B8"/>
    <w:rsid w:val="00C44779"/>
    <w:rsid w:val="00C46A42"/>
    <w:rsid w:val="00C4738E"/>
    <w:rsid w:val="00C547FE"/>
    <w:rsid w:val="00C60446"/>
    <w:rsid w:val="00C60EC3"/>
    <w:rsid w:val="00C676B4"/>
    <w:rsid w:val="00C70C93"/>
    <w:rsid w:val="00C70DB9"/>
    <w:rsid w:val="00C74A82"/>
    <w:rsid w:val="00C866A1"/>
    <w:rsid w:val="00C91301"/>
    <w:rsid w:val="00CA4ACA"/>
    <w:rsid w:val="00CA56D8"/>
    <w:rsid w:val="00CB3E81"/>
    <w:rsid w:val="00CC35BF"/>
    <w:rsid w:val="00CC75D6"/>
    <w:rsid w:val="00CD0FC6"/>
    <w:rsid w:val="00CD2108"/>
    <w:rsid w:val="00CD25A2"/>
    <w:rsid w:val="00CE07A7"/>
    <w:rsid w:val="00CE0FBC"/>
    <w:rsid w:val="00CE7530"/>
    <w:rsid w:val="00CF0F12"/>
    <w:rsid w:val="00CF228F"/>
    <w:rsid w:val="00CF46FC"/>
    <w:rsid w:val="00D043A2"/>
    <w:rsid w:val="00D0767F"/>
    <w:rsid w:val="00D11727"/>
    <w:rsid w:val="00D14B44"/>
    <w:rsid w:val="00D176AA"/>
    <w:rsid w:val="00D205FD"/>
    <w:rsid w:val="00D24B39"/>
    <w:rsid w:val="00D3444A"/>
    <w:rsid w:val="00D4363E"/>
    <w:rsid w:val="00D55227"/>
    <w:rsid w:val="00D6253B"/>
    <w:rsid w:val="00D65800"/>
    <w:rsid w:val="00D7076E"/>
    <w:rsid w:val="00D712AE"/>
    <w:rsid w:val="00D72B28"/>
    <w:rsid w:val="00D73295"/>
    <w:rsid w:val="00D740C7"/>
    <w:rsid w:val="00D740E4"/>
    <w:rsid w:val="00D75F14"/>
    <w:rsid w:val="00D76A13"/>
    <w:rsid w:val="00D8319F"/>
    <w:rsid w:val="00D91A4A"/>
    <w:rsid w:val="00D9457C"/>
    <w:rsid w:val="00DA0831"/>
    <w:rsid w:val="00DA27E4"/>
    <w:rsid w:val="00DA3E0F"/>
    <w:rsid w:val="00DB04F8"/>
    <w:rsid w:val="00DC3103"/>
    <w:rsid w:val="00DC4A46"/>
    <w:rsid w:val="00DD3A51"/>
    <w:rsid w:val="00DD3B33"/>
    <w:rsid w:val="00DE399C"/>
    <w:rsid w:val="00DF2C70"/>
    <w:rsid w:val="00DF6E2F"/>
    <w:rsid w:val="00E00AB6"/>
    <w:rsid w:val="00E022BA"/>
    <w:rsid w:val="00E0566F"/>
    <w:rsid w:val="00E10383"/>
    <w:rsid w:val="00E12237"/>
    <w:rsid w:val="00E16306"/>
    <w:rsid w:val="00E21D41"/>
    <w:rsid w:val="00E2524F"/>
    <w:rsid w:val="00E26C92"/>
    <w:rsid w:val="00E26FE2"/>
    <w:rsid w:val="00E41E87"/>
    <w:rsid w:val="00E461D3"/>
    <w:rsid w:val="00E50FE8"/>
    <w:rsid w:val="00E57FEE"/>
    <w:rsid w:val="00E62F46"/>
    <w:rsid w:val="00E6339D"/>
    <w:rsid w:val="00E66B5E"/>
    <w:rsid w:val="00E73DE8"/>
    <w:rsid w:val="00E975B1"/>
    <w:rsid w:val="00EA0DE2"/>
    <w:rsid w:val="00EA121F"/>
    <w:rsid w:val="00EA5865"/>
    <w:rsid w:val="00EA6B1C"/>
    <w:rsid w:val="00EB27C7"/>
    <w:rsid w:val="00EC41F5"/>
    <w:rsid w:val="00EC6FB9"/>
    <w:rsid w:val="00ED3D3E"/>
    <w:rsid w:val="00ED7545"/>
    <w:rsid w:val="00EE3D4B"/>
    <w:rsid w:val="00EE6E7B"/>
    <w:rsid w:val="00EF0BDB"/>
    <w:rsid w:val="00EF3A6A"/>
    <w:rsid w:val="00EF43E4"/>
    <w:rsid w:val="00F0239A"/>
    <w:rsid w:val="00F03ED1"/>
    <w:rsid w:val="00F10738"/>
    <w:rsid w:val="00F12059"/>
    <w:rsid w:val="00F1259E"/>
    <w:rsid w:val="00F12927"/>
    <w:rsid w:val="00F13285"/>
    <w:rsid w:val="00F133CB"/>
    <w:rsid w:val="00F14D6C"/>
    <w:rsid w:val="00F34A40"/>
    <w:rsid w:val="00F35AA0"/>
    <w:rsid w:val="00F52236"/>
    <w:rsid w:val="00F54612"/>
    <w:rsid w:val="00F564E6"/>
    <w:rsid w:val="00F6025E"/>
    <w:rsid w:val="00F60FF9"/>
    <w:rsid w:val="00F63EB0"/>
    <w:rsid w:val="00F6493F"/>
    <w:rsid w:val="00F67BAF"/>
    <w:rsid w:val="00F83B71"/>
    <w:rsid w:val="00F91C3A"/>
    <w:rsid w:val="00F91DF3"/>
    <w:rsid w:val="00F94F9E"/>
    <w:rsid w:val="00FA4DE7"/>
    <w:rsid w:val="00FA7FC4"/>
    <w:rsid w:val="00FC78CA"/>
    <w:rsid w:val="00FE2BC6"/>
    <w:rsid w:val="00FE2F10"/>
    <w:rsid w:val="00FE438D"/>
    <w:rsid w:val="00FE695C"/>
    <w:rsid w:val="00FF06D7"/>
    <w:rsid w:val="00FF53C0"/>
    <w:rsid w:val="00FF552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BC7283"/>
  <w14:defaultImageDpi w14:val="300"/>
  <w15:docId w15:val="{1E8B0645-9341-46C6-AFFC-D0739DD3D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26C92"/>
    <w:pPr>
      <w:tabs>
        <w:tab w:val="left" w:pos="284"/>
        <w:tab w:val="left" w:pos="1418"/>
        <w:tab w:val="left" w:pos="2835"/>
        <w:tab w:val="left" w:pos="3969"/>
        <w:tab w:val="left" w:pos="4536"/>
        <w:tab w:val="left" w:pos="5103"/>
        <w:tab w:val="left" w:pos="5670"/>
        <w:tab w:val="right" w:pos="7938"/>
        <w:tab w:val="left" w:pos="8505"/>
        <w:tab w:val="left" w:pos="9072"/>
        <w:tab w:val="left" w:pos="9639"/>
        <w:tab w:val="right" w:pos="10206"/>
      </w:tabs>
      <w:suppressAutoHyphens/>
      <w:spacing w:after="160"/>
    </w:pPr>
    <w:rPr>
      <w:rFonts w:ascii="Calibri" w:eastAsia="Calibri" w:hAnsi="Calibri" w:cs="Times New Roman"/>
      <w:color w:val="262626" w:themeColor="text1" w:themeTint="D9"/>
      <w:sz w:val="21"/>
      <w:szCs w:val="19"/>
      <w:lang w:eastAsia="ar-SA"/>
    </w:rPr>
  </w:style>
  <w:style w:type="paragraph" w:styleId="berschrift1">
    <w:name w:val="heading 1"/>
    <w:basedOn w:val="Standard"/>
    <w:next w:val="Standard"/>
    <w:link w:val="berschrift1Zchn"/>
    <w:autoRedefine/>
    <w:uiPriority w:val="9"/>
    <w:qFormat/>
    <w:rsid w:val="00D7076E"/>
    <w:pPr>
      <w:keepNext/>
      <w:keepLines/>
      <w:spacing w:after="320"/>
      <w:ind w:left="-426"/>
      <w:outlineLvl w:val="0"/>
    </w:pPr>
    <w:rPr>
      <w:rFonts w:asciiTheme="majorHAnsi" w:eastAsiaTheme="majorEastAsia" w:hAnsiTheme="majorHAnsi" w:cstheme="majorBidi"/>
      <w:b/>
      <w:bCs/>
      <w:color w:val="86B819"/>
      <w:sz w:val="40"/>
      <w:szCs w:val="36"/>
    </w:rPr>
  </w:style>
  <w:style w:type="paragraph" w:styleId="berschrift2">
    <w:name w:val="heading 2"/>
    <w:basedOn w:val="Standard"/>
    <w:next w:val="Standard"/>
    <w:link w:val="berschrift2Zchn"/>
    <w:uiPriority w:val="9"/>
    <w:unhideWhenUsed/>
    <w:qFormat/>
    <w:rsid w:val="00C60EC3"/>
    <w:pPr>
      <w:keepNext/>
      <w:keepLines/>
      <w:outlineLvl w:val="1"/>
    </w:pPr>
    <w:rPr>
      <w:rFonts w:eastAsiaTheme="majorEastAsia" w:cstheme="majorBidi"/>
      <w:b/>
      <w:bCs/>
      <w:sz w:val="25"/>
      <w:szCs w:val="25"/>
    </w:rPr>
  </w:style>
  <w:style w:type="paragraph" w:styleId="berschrift3">
    <w:name w:val="heading 3"/>
    <w:basedOn w:val="TextohneAbstand"/>
    <w:next w:val="TextohneAbstand"/>
    <w:link w:val="berschrift3Zchn"/>
    <w:autoRedefine/>
    <w:uiPriority w:val="9"/>
    <w:unhideWhenUsed/>
    <w:qFormat/>
    <w:rsid w:val="004152DE"/>
    <w:pPr>
      <w:ind w:left="284"/>
      <w:outlineLvl w:val="2"/>
    </w:pPr>
    <w:rPr>
      <w:rFonts w:ascii="Calibri Bold" w:hAnsi="Calibri Bold"/>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SdNT1">
    <w:name w:val="SdN_T1"/>
    <w:basedOn w:val="NormaleTabelle"/>
    <w:uiPriority w:val="99"/>
    <w:rsid w:val="005255C3"/>
    <w:rPr>
      <w:rFonts w:asciiTheme="majorHAnsi" w:hAnsiTheme="majorHAnsi"/>
      <w:color w:val="000000" w:themeColor="text1"/>
      <w:sz w:val="18"/>
    </w:rPr>
    <w:tblPr>
      <w:tblStyleRowBandSize w:val="1"/>
      <w:tblStyleColBandSize w:val="1"/>
    </w:tblPr>
    <w:tcPr>
      <w:shd w:val="clear" w:color="auto" w:fill="FFFFFF" w:themeFill="background1"/>
    </w:tcPr>
    <w:tblStylePr w:type="firstRow">
      <w:rPr>
        <w:rFonts w:asciiTheme="majorHAnsi" w:hAnsiTheme="majorHAnsi"/>
        <w:b/>
        <w:color w:val="FFFFFF" w:themeColor="background1"/>
        <w:sz w:val="18"/>
      </w:rPr>
      <w:tblPr/>
      <w:tcPr>
        <w:shd w:val="clear" w:color="auto" w:fill="86B819"/>
      </w:tcPr>
    </w:tblStylePr>
    <w:tblStylePr w:type="firstCol">
      <w:tblPr/>
      <w:tcPr>
        <w:shd w:val="clear" w:color="auto" w:fill="FFFFFF" w:themeFill="background1"/>
      </w:tcPr>
    </w:tblStylePr>
    <w:tblStylePr w:type="lastCol">
      <w:tblPr/>
      <w:tcPr>
        <w:tcBorders>
          <w:bottom w:val="nil"/>
        </w:tcBorders>
      </w:tcPr>
    </w:tblStylePr>
    <w:tblStylePr w:type="band1Vert">
      <w:tblPr/>
      <w:tcPr>
        <w:shd w:val="clear" w:color="auto" w:fill="ADCE60"/>
      </w:tcPr>
    </w:tblStylePr>
    <w:tblStylePr w:type="band2Vert">
      <w:tblPr/>
      <w:tcPr>
        <w:shd w:val="clear" w:color="auto" w:fill="FFFFFF" w:themeFill="background1"/>
      </w:tcPr>
    </w:tblStylePr>
    <w:tblStylePr w:type="band1Horz">
      <w:rPr>
        <w:rFonts w:asciiTheme="majorHAnsi" w:hAnsiTheme="majorHAnsi"/>
        <w:color w:val="000000" w:themeColor="text1"/>
        <w:sz w:val="18"/>
      </w:rPr>
      <w:tblPr/>
      <w:tcPr>
        <w:shd w:val="clear" w:color="auto" w:fill="FFFFFF" w:themeFill="background1"/>
      </w:tcPr>
    </w:tblStylePr>
    <w:tblStylePr w:type="band2Horz">
      <w:tblPr/>
      <w:tcPr>
        <w:shd w:val="clear" w:color="auto" w:fill="ADCE60"/>
      </w:tcPr>
    </w:tblStylePr>
  </w:style>
  <w:style w:type="table" w:customStyle="1" w:styleId="SdN">
    <w:name w:val="SdN"/>
    <w:basedOn w:val="NormaleTabelle"/>
    <w:uiPriority w:val="99"/>
    <w:rsid w:val="00A703B9"/>
    <w:rPr>
      <w:rFonts w:asciiTheme="majorHAnsi" w:eastAsia="MS Mincho" w:hAnsiTheme="majorHAnsi" w:cs="Times New Roman"/>
      <w:sz w:val="18"/>
      <w:lang w:eastAsia="en-US"/>
    </w:rPr>
    <w:tblPr>
      <w:tblStyleRowBandSize w:val="1"/>
      <w:tblBorders>
        <w:bottom w:val="single" w:sz="4" w:space="0" w:color="ADCE60"/>
        <w:insideV w:val="single" w:sz="4" w:space="0" w:color="ADCE60"/>
      </w:tblBorders>
    </w:tblPr>
    <w:tcPr>
      <w:tcMar>
        <w:top w:w="108" w:type="dxa"/>
        <w:bottom w:w="108" w:type="dxa"/>
      </w:tcMar>
    </w:tcPr>
    <w:tblStylePr w:type="firstRow">
      <w:pPr>
        <w:jc w:val="center"/>
      </w:pPr>
      <w:rPr>
        <w:rFonts w:ascii="Calibri" w:hAnsi="Calibri"/>
        <w:b/>
        <w:color w:val="FFFFFF" w:themeColor="background1"/>
        <w:sz w:val="18"/>
      </w:rPr>
      <w:tblPr/>
      <w:tcPr>
        <w:shd w:val="clear" w:color="auto" w:fill="86B819"/>
        <w:vAlign w:val="center"/>
      </w:tcPr>
    </w:tblStylePr>
    <w:tblStylePr w:type="lastRow">
      <w:tblPr/>
      <w:tcPr>
        <w:shd w:val="clear" w:color="auto" w:fill="FFFFFF"/>
      </w:tcPr>
    </w:tblStylePr>
    <w:tblStylePr w:type="band1Horz">
      <w:tblPr/>
      <w:tcPr>
        <w:shd w:val="clear" w:color="auto" w:fill="F7FAF1"/>
      </w:tcPr>
    </w:tblStylePr>
    <w:tblStylePr w:type="band2Horz">
      <w:tblPr/>
      <w:tcPr>
        <w:shd w:val="clear" w:color="auto" w:fill="D6E6B1"/>
      </w:tcPr>
    </w:tblStylePr>
  </w:style>
  <w:style w:type="character" w:customStyle="1" w:styleId="berschrift1Zchn">
    <w:name w:val="Überschrift 1 Zchn"/>
    <w:basedOn w:val="Absatz-Standardschriftart"/>
    <w:link w:val="berschrift1"/>
    <w:uiPriority w:val="9"/>
    <w:rsid w:val="00D7076E"/>
    <w:rPr>
      <w:rFonts w:asciiTheme="majorHAnsi" w:eastAsiaTheme="majorEastAsia" w:hAnsiTheme="majorHAnsi" w:cstheme="majorBidi"/>
      <w:b/>
      <w:bCs/>
      <w:color w:val="86B819"/>
      <w:sz w:val="40"/>
      <w:szCs w:val="36"/>
      <w:lang w:eastAsia="ar-SA"/>
    </w:rPr>
  </w:style>
  <w:style w:type="character" w:customStyle="1" w:styleId="berschrift2Zchn">
    <w:name w:val="Überschrift 2 Zchn"/>
    <w:basedOn w:val="Absatz-Standardschriftart"/>
    <w:link w:val="berschrift2"/>
    <w:uiPriority w:val="9"/>
    <w:rsid w:val="00C60EC3"/>
    <w:rPr>
      <w:rFonts w:ascii="Calibri" w:eastAsiaTheme="majorEastAsia" w:hAnsi="Calibri" w:cstheme="majorBidi"/>
      <w:b/>
      <w:bCs/>
      <w:color w:val="262626" w:themeColor="text1" w:themeTint="D9"/>
      <w:sz w:val="25"/>
      <w:szCs w:val="25"/>
      <w:lang w:eastAsia="ar-SA"/>
    </w:rPr>
  </w:style>
  <w:style w:type="paragraph" w:styleId="KeinLeerraum">
    <w:name w:val="No Spacing"/>
    <w:aliases w:val="Tabelle"/>
    <w:uiPriority w:val="1"/>
    <w:qFormat/>
    <w:rsid w:val="00C22B87"/>
    <w:pPr>
      <w:spacing w:line="210" w:lineRule="exact"/>
    </w:pPr>
    <w:rPr>
      <w:rFonts w:ascii="Calibri" w:eastAsia="Calibri" w:hAnsi="Calibri" w:cs="Times New Roman"/>
      <w:color w:val="0D0D0D" w:themeColor="text1" w:themeTint="F2"/>
      <w:sz w:val="18"/>
      <w:szCs w:val="22"/>
      <w:lang w:eastAsia="en-US"/>
    </w:rPr>
  </w:style>
  <w:style w:type="character" w:styleId="SchwacheHervorhebung">
    <w:name w:val="Subtle Emphasis"/>
    <w:aliases w:val="Bildunterschrift"/>
    <w:basedOn w:val="Absatz-Standardschriftart"/>
    <w:uiPriority w:val="19"/>
    <w:qFormat/>
    <w:rsid w:val="00666DA5"/>
    <w:rPr>
      <w:rFonts w:asciiTheme="majorHAnsi" w:hAnsiTheme="majorHAnsi"/>
      <w:i/>
      <w:iCs/>
      <w:color w:val="86B819"/>
      <w:sz w:val="18"/>
    </w:rPr>
  </w:style>
  <w:style w:type="numbering" w:customStyle="1" w:styleId="Aufzaehlung">
    <w:name w:val="Aufzaehlung"/>
    <w:basedOn w:val="KeineListe"/>
    <w:uiPriority w:val="99"/>
    <w:rsid w:val="00CD0FC6"/>
    <w:pPr>
      <w:numPr>
        <w:numId w:val="1"/>
      </w:numPr>
    </w:pPr>
  </w:style>
  <w:style w:type="table" w:customStyle="1" w:styleId="Style3">
    <w:name w:val="Style3"/>
    <w:basedOn w:val="NormaleTabelle"/>
    <w:uiPriority w:val="99"/>
    <w:rsid w:val="00EC6FB9"/>
    <w:rPr>
      <w:color w:val="86B819"/>
    </w:rPr>
    <w:tblPr/>
    <w:tblStylePr w:type="firstRow">
      <w:rPr>
        <w:color w:val="86B819"/>
      </w:rPr>
      <w:tblPr/>
      <w:tcPr>
        <w:shd w:val="clear" w:color="auto" w:fill="FFFFFF" w:themeFill="background1"/>
      </w:tcPr>
    </w:tblStylePr>
  </w:style>
  <w:style w:type="paragraph" w:styleId="Kopfzeile">
    <w:name w:val="header"/>
    <w:basedOn w:val="Standard"/>
    <w:link w:val="KopfzeileZchn"/>
    <w:uiPriority w:val="99"/>
    <w:unhideWhenUsed/>
    <w:rsid w:val="00C06BCE"/>
    <w:pPr>
      <w:tabs>
        <w:tab w:val="center" w:pos="4153"/>
        <w:tab w:val="right" w:pos="8306"/>
      </w:tabs>
      <w:spacing w:after="0"/>
    </w:pPr>
  </w:style>
  <w:style w:type="character" w:customStyle="1" w:styleId="KopfzeileZchn">
    <w:name w:val="Kopfzeile Zchn"/>
    <w:basedOn w:val="Absatz-Standardschriftart"/>
    <w:link w:val="Kopfzeile"/>
    <w:uiPriority w:val="99"/>
    <w:rsid w:val="00C06BCE"/>
    <w:rPr>
      <w:rFonts w:ascii="Calibri" w:eastAsia="Calibri" w:hAnsi="Calibri" w:cs="Times New Roman"/>
      <w:color w:val="0D0D0D" w:themeColor="text1" w:themeTint="F2"/>
      <w:sz w:val="20"/>
      <w:szCs w:val="22"/>
      <w:lang w:eastAsia="en-US"/>
    </w:rPr>
  </w:style>
  <w:style w:type="paragraph" w:styleId="Fuzeile">
    <w:name w:val="footer"/>
    <w:basedOn w:val="Standard"/>
    <w:link w:val="FuzeileZchn"/>
    <w:uiPriority w:val="99"/>
    <w:unhideWhenUsed/>
    <w:rsid w:val="00C06BCE"/>
    <w:pPr>
      <w:tabs>
        <w:tab w:val="center" w:pos="4153"/>
        <w:tab w:val="right" w:pos="8306"/>
      </w:tabs>
      <w:spacing w:after="0"/>
    </w:pPr>
  </w:style>
  <w:style w:type="character" w:customStyle="1" w:styleId="FuzeileZchn">
    <w:name w:val="Fußzeile Zchn"/>
    <w:basedOn w:val="Absatz-Standardschriftart"/>
    <w:link w:val="Fuzeile"/>
    <w:uiPriority w:val="99"/>
    <w:rsid w:val="00C06BCE"/>
    <w:rPr>
      <w:rFonts w:ascii="Calibri" w:eastAsia="Calibri" w:hAnsi="Calibri" w:cs="Times New Roman"/>
      <w:color w:val="0D0D0D" w:themeColor="text1" w:themeTint="F2"/>
      <w:sz w:val="20"/>
      <w:szCs w:val="22"/>
      <w:lang w:eastAsia="en-US"/>
    </w:rPr>
  </w:style>
  <w:style w:type="paragraph" w:styleId="Sprechblasentext">
    <w:name w:val="Balloon Text"/>
    <w:basedOn w:val="Standard"/>
    <w:link w:val="SprechblasentextZchn"/>
    <w:uiPriority w:val="99"/>
    <w:semiHidden/>
    <w:unhideWhenUsed/>
    <w:rsid w:val="00C06BCE"/>
    <w:pPr>
      <w:spacing w:after="0"/>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06BCE"/>
    <w:rPr>
      <w:rFonts w:ascii="Lucida Grande" w:eastAsia="Calibri" w:hAnsi="Lucida Grande" w:cs="Lucida Grande"/>
      <w:color w:val="0D0D0D" w:themeColor="text1" w:themeTint="F2"/>
      <w:sz w:val="18"/>
      <w:szCs w:val="18"/>
      <w:lang w:eastAsia="en-US"/>
    </w:rPr>
  </w:style>
  <w:style w:type="character" w:styleId="Seitenzahl">
    <w:name w:val="page number"/>
    <w:basedOn w:val="Absatz-Standardschriftart"/>
    <w:uiPriority w:val="99"/>
    <w:semiHidden/>
    <w:unhideWhenUsed/>
    <w:rsid w:val="0060522F"/>
  </w:style>
  <w:style w:type="character" w:customStyle="1" w:styleId="berschrift3Zchn">
    <w:name w:val="Überschrift 3 Zchn"/>
    <w:basedOn w:val="Absatz-Standardschriftart"/>
    <w:link w:val="berschrift3"/>
    <w:uiPriority w:val="9"/>
    <w:rsid w:val="004152DE"/>
    <w:rPr>
      <w:rFonts w:ascii="Calibri Bold" w:eastAsia="Calibri" w:hAnsi="Calibri Bold" w:cs="Times New Roman"/>
      <w:bCs/>
      <w:color w:val="262626" w:themeColor="text1" w:themeTint="D9"/>
      <w:sz w:val="19"/>
      <w:szCs w:val="19"/>
      <w:lang w:eastAsia="ar-SA"/>
    </w:rPr>
  </w:style>
  <w:style w:type="paragraph" w:customStyle="1" w:styleId="EinfAbs">
    <w:name w:val="[Einf. Abs.]"/>
    <w:basedOn w:val="Standard"/>
    <w:uiPriority w:val="99"/>
    <w:rsid w:val="00397586"/>
    <w:pPr>
      <w:widowControl w:val="0"/>
      <w:suppressAutoHyphens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ja-JP"/>
    </w:rPr>
  </w:style>
  <w:style w:type="paragraph" w:customStyle="1" w:styleId="Deckblatt">
    <w:name w:val="Deckblatt"/>
    <w:qFormat/>
    <w:rsid w:val="00094915"/>
    <w:rPr>
      <w:rFonts w:ascii="Calibri" w:eastAsia="Calibri" w:hAnsi="Calibri" w:cs="Times New Roman"/>
      <w:color w:val="FFFFFF" w:themeColor="background1"/>
      <w:sz w:val="56"/>
      <w:szCs w:val="20"/>
      <w:lang w:eastAsia="ar-SA"/>
    </w:rPr>
  </w:style>
  <w:style w:type="paragraph" w:customStyle="1" w:styleId="DeckblattSubline">
    <w:name w:val="Deckblatt_Subline"/>
    <w:basedOn w:val="Deckblatt"/>
    <w:qFormat/>
    <w:rsid w:val="00094915"/>
    <w:rPr>
      <w:sz w:val="40"/>
    </w:rPr>
  </w:style>
  <w:style w:type="paragraph" w:customStyle="1" w:styleId="TabelleFarbe">
    <w:name w:val="Tabelle_Farbe"/>
    <w:basedOn w:val="TabelleFliesstext"/>
    <w:qFormat/>
    <w:rsid w:val="00B159A4"/>
    <w:rPr>
      <w:color w:val="31849B" w:themeColor="accent5" w:themeShade="BF"/>
      <w:lang w:eastAsia="en-US"/>
    </w:rPr>
  </w:style>
  <w:style w:type="paragraph" w:styleId="Dokumentstruktur">
    <w:name w:val="Document Map"/>
    <w:basedOn w:val="Standard"/>
    <w:link w:val="DokumentstrukturZchn"/>
    <w:uiPriority w:val="99"/>
    <w:semiHidden/>
    <w:unhideWhenUsed/>
    <w:rsid w:val="00D55227"/>
    <w:pPr>
      <w:spacing w:after="0"/>
    </w:pPr>
    <w:rPr>
      <w:rFonts w:ascii="Lucida Grande" w:hAnsi="Lucida Grande" w:cs="Lucida Grande"/>
      <w:sz w:val="24"/>
      <w:szCs w:val="24"/>
    </w:rPr>
  </w:style>
  <w:style w:type="character" w:customStyle="1" w:styleId="DokumentstrukturZchn">
    <w:name w:val="Dokumentstruktur Zchn"/>
    <w:basedOn w:val="Absatz-Standardschriftart"/>
    <w:link w:val="Dokumentstruktur"/>
    <w:uiPriority w:val="99"/>
    <w:semiHidden/>
    <w:rsid w:val="00D55227"/>
    <w:rPr>
      <w:rFonts w:ascii="Lucida Grande" w:eastAsia="Calibri" w:hAnsi="Lucida Grande" w:cs="Lucida Grande"/>
      <w:lang w:eastAsia="ar-SA"/>
    </w:rPr>
  </w:style>
  <w:style w:type="paragraph" w:styleId="berarbeitung">
    <w:name w:val="Revision"/>
    <w:hidden/>
    <w:uiPriority w:val="99"/>
    <w:semiHidden/>
    <w:rsid w:val="00D55227"/>
    <w:rPr>
      <w:rFonts w:ascii="Calibri" w:eastAsia="Calibri" w:hAnsi="Calibri" w:cs="Times New Roman"/>
      <w:sz w:val="19"/>
      <w:szCs w:val="20"/>
      <w:lang w:eastAsia="ar-SA"/>
    </w:rPr>
  </w:style>
  <w:style w:type="numbering" w:customStyle="1" w:styleId="ListezweiEbenen">
    <w:name w:val="Liste_zwei_Ebenen"/>
    <w:basedOn w:val="KeineListe"/>
    <w:uiPriority w:val="99"/>
    <w:rsid w:val="00CD0FC6"/>
    <w:pPr>
      <w:numPr>
        <w:numId w:val="2"/>
      </w:numPr>
    </w:pPr>
  </w:style>
  <w:style w:type="numbering" w:customStyle="1" w:styleId="Listeeinfach">
    <w:name w:val="Liste_einfach"/>
    <w:basedOn w:val="KeineListe"/>
    <w:uiPriority w:val="99"/>
    <w:rsid w:val="00CD0FC6"/>
    <w:pPr>
      <w:numPr>
        <w:numId w:val="3"/>
      </w:numPr>
    </w:pPr>
  </w:style>
  <w:style w:type="paragraph" w:styleId="Listennummer">
    <w:name w:val="List Number"/>
    <w:basedOn w:val="Standard"/>
    <w:uiPriority w:val="99"/>
    <w:unhideWhenUsed/>
    <w:rsid w:val="00CD0FC6"/>
    <w:pPr>
      <w:numPr>
        <w:numId w:val="6"/>
      </w:numPr>
      <w:contextualSpacing/>
    </w:pPr>
  </w:style>
  <w:style w:type="paragraph" w:styleId="Listennummer2">
    <w:name w:val="List Number 2"/>
    <w:basedOn w:val="Standard"/>
    <w:uiPriority w:val="99"/>
    <w:unhideWhenUsed/>
    <w:rsid w:val="00CD0FC6"/>
    <w:pPr>
      <w:numPr>
        <w:numId w:val="7"/>
      </w:numPr>
      <w:contextualSpacing/>
    </w:pPr>
  </w:style>
  <w:style w:type="paragraph" w:styleId="Aufzhlungszeichen">
    <w:name w:val="List Bullet"/>
    <w:basedOn w:val="Standard"/>
    <w:uiPriority w:val="99"/>
    <w:unhideWhenUsed/>
    <w:rsid w:val="00CD0FC6"/>
    <w:pPr>
      <w:numPr>
        <w:numId w:val="4"/>
      </w:numPr>
      <w:contextualSpacing/>
    </w:pPr>
  </w:style>
  <w:style w:type="paragraph" w:styleId="Aufzhlungszeichen2">
    <w:name w:val="List Bullet 2"/>
    <w:basedOn w:val="Standard"/>
    <w:autoRedefine/>
    <w:uiPriority w:val="99"/>
    <w:unhideWhenUsed/>
    <w:rsid w:val="00CD0FC6"/>
    <w:pPr>
      <w:numPr>
        <w:numId w:val="8"/>
      </w:numPr>
      <w:contextualSpacing/>
    </w:pPr>
  </w:style>
  <w:style w:type="paragraph" w:styleId="Liste2">
    <w:name w:val="List 2"/>
    <w:basedOn w:val="Standard"/>
    <w:uiPriority w:val="99"/>
    <w:unhideWhenUsed/>
    <w:rsid w:val="00B45A04"/>
    <w:pPr>
      <w:ind w:left="566" w:hanging="283"/>
      <w:contextualSpacing/>
    </w:pPr>
  </w:style>
  <w:style w:type="paragraph" w:styleId="Liste">
    <w:name w:val="List"/>
    <w:basedOn w:val="Standard"/>
    <w:uiPriority w:val="99"/>
    <w:unhideWhenUsed/>
    <w:rsid w:val="00B45A04"/>
    <w:pPr>
      <w:ind w:left="283" w:hanging="283"/>
      <w:contextualSpacing/>
    </w:pPr>
  </w:style>
  <w:style w:type="paragraph" w:styleId="Liste3">
    <w:name w:val="List 3"/>
    <w:basedOn w:val="Standard"/>
    <w:uiPriority w:val="99"/>
    <w:unhideWhenUsed/>
    <w:rsid w:val="00B45A04"/>
    <w:pPr>
      <w:ind w:left="849" w:hanging="283"/>
      <w:contextualSpacing/>
    </w:pPr>
  </w:style>
  <w:style w:type="paragraph" w:styleId="Liste5">
    <w:name w:val="List 5"/>
    <w:basedOn w:val="Standard"/>
    <w:uiPriority w:val="99"/>
    <w:unhideWhenUsed/>
    <w:rsid w:val="00B45A04"/>
    <w:pPr>
      <w:ind w:left="1415" w:hanging="283"/>
      <w:contextualSpacing/>
    </w:pPr>
  </w:style>
  <w:style w:type="paragraph" w:styleId="Aufzhlungszeichen3">
    <w:name w:val="List Bullet 3"/>
    <w:basedOn w:val="Standard"/>
    <w:uiPriority w:val="99"/>
    <w:unhideWhenUsed/>
    <w:rsid w:val="00CD0FC6"/>
    <w:pPr>
      <w:numPr>
        <w:numId w:val="5"/>
      </w:numPr>
      <w:contextualSpacing/>
    </w:pPr>
  </w:style>
  <w:style w:type="numbering" w:customStyle="1" w:styleId="ListeANU">
    <w:name w:val="Liste_ANU"/>
    <w:uiPriority w:val="99"/>
    <w:rsid w:val="00CD0FC6"/>
    <w:pPr>
      <w:numPr>
        <w:numId w:val="9"/>
      </w:numPr>
    </w:pPr>
  </w:style>
  <w:style w:type="paragraph" w:customStyle="1" w:styleId="Listeunsortiert">
    <w:name w:val="Liste_unsortiert"/>
    <w:basedOn w:val="Standard"/>
    <w:qFormat/>
    <w:rsid w:val="004C223E"/>
    <w:pPr>
      <w:numPr>
        <w:numId w:val="12"/>
      </w:numPr>
      <w:spacing w:after="80"/>
    </w:pPr>
    <w:rPr>
      <w:rFonts w:cs="Calibri"/>
    </w:rPr>
  </w:style>
  <w:style w:type="paragraph" w:customStyle="1" w:styleId="Listesortiert1">
    <w:name w:val="Liste_sortiert_1"/>
    <w:basedOn w:val="Standard"/>
    <w:qFormat/>
    <w:rsid w:val="004C223E"/>
    <w:pPr>
      <w:numPr>
        <w:numId w:val="11"/>
      </w:numPr>
      <w:spacing w:after="80"/>
      <w:ind w:left="568" w:hanging="284"/>
    </w:pPr>
    <w:rPr>
      <w:rFonts w:cs="Calibri"/>
    </w:rPr>
  </w:style>
  <w:style w:type="paragraph" w:customStyle="1" w:styleId="Listesortiert2">
    <w:name w:val="Liste_sortiert_2"/>
    <w:basedOn w:val="Standard"/>
    <w:qFormat/>
    <w:rsid w:val="004C223E"/>
    <w:pPr>
      <w:numPr>
        <w:numId w:val="10"/>
      </w:numPr>
      <w:spacing w:after="80"/>
    </w:pPr>
  </w:style>
  <w:style w:type="paragraph" w:customStyle="1" w:styleId="TextohneAbstand">
    <w:name w:val="Text_ohne_Abstand"/>
    <w:basedOn w:val="Standard"/>
    <w:qFormat/>
    <w:rsid w:val="006E0E76"/>
    <w:pPr>
      <w:spacing w:after="0"/>
    </w:pPr>
  </w:style>
  <w:style w:type="character" w:styleId="Hyperlink">
    <w:name w:val="Hyperlink"/>
    <w:basedOn w:val="Absatz-Standardschriftart"/>
    <w:uiPriority w:val="99"/>
    <w:unhideWhenUsed/>
    <w:rsid w:val="005552E9"/>
    <w:rPr>
      <w:color w:val="0000FF" w:themeColor="hyperlink"/>
      <w:u w:val="single"/>
    </w:rPr>
  </w:style>
  <w:style w:type="table" w:styleId="Tabellenraster">
    <w:name w:val="Table Grid"/>
    <w:basedOn w:val="NormaleTabelle"/>
    <w:uiPriority w:val="59"/>
    <w:rsid w:val="00A7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ersteZeile">
    <w:name w:val="Textbox_ersteZeile"/>
    <w:basedOn w:val="TextohneAbstand"/>
    <w:qFormat/>
    <w:rsid w:val="00635445"/>
    <w:pPr>
      <w:pBdr>
        <w:top w:val="single" w:sz="4" w:space="0" w:color="ADCE60"/>
      </w:pBdr>
    </w:pPr>
    <w:rPr>
      <w:color w:val="D6E6B1"/>
      <w:sz w:val="12"/>
    </w:rPr>
  </w:style>
  <w:style w:type="paragraph" w:customStyle="1" w:styleId="TabelleUeberschrift">
    <w:name w:val="Tabelle_Ueberschrift"/>
    <w:basedOn w:val="Standard"/>
    <w:next w:val="Standard"/>
    <w:qFormat/>
    <w:rsid w:val="00521BE3"/>
    <w:pPr>
      <w:outlineLvl w:val="0"/>
    </w:pPr>
    <w:rPr>
      <w:color w:val="7F7F7F" w:themeColor="text1" w:themeTint="80"/>
    </w:rPr>
  </w:style>
  <w:style w:type="paragraph" w:customStyle="1" w:styleId="Tabellezwischen">
    <w:name w:val="Tabelle_zwischen"/>
    <w:basedOn w:val="Standard"/>
    <w:qFormat/>
    <w:rsid w:val="007C0136"/>
    <w:pPr>
      <w:spacing w:after="0"/>
    </w:pPr>
    <w:rPr>
      <w:rFonts w:cs="Arial"/>
      <w:i/>
      <w:color w:val="404040" w:themeColor="text1" w:themeTint="BF"/>
      <w:sz w:val="8"/>
      <w:szCs w:val="18"/>
    </w:rPr>
  </w:style>
  <w:style w:type="paragraph" w:customStyle="1" w:styleId="Kastentext">
    <w:name w:val="Kastentext"/>
    <w:basedOn w:val="TextohneAbstand"/>
    <w:qFormat/>
    <w:rsid w:val="004B5FD8"/>
    <w:pPr>
      <w:spacing w:line="240" w:lineRule="exact"/>
    </w:pPr>
    <w:rPr>
      <w:color w:val="7F7F7F" w:themeColor="text1" w:themeTint="80"/>
      <w:spacing w:val="20"/>
      <w:sz w:val="16"/>
      <w:szCs w:val="16"/>
    </w:rPr>
  </w:style>
  <w:style w:type="paragraph" w:customStyle="1" w:styleId="Rubriktitel">
    <w:name w:val="Rubriktitel"/>
    <w:basedOn w:val="TextohneAbstand"/>
    <w:qFormat/>
    <w:rsid w:val="00A72366"/>
    <w:pPr>
      <w:jc w:val="right"/>
    </w:pPr>
    <w:rPr>
      <w:color w:val="7F7F7F" w:themeColor="text1" w:themeTint="80"/>
      <w:spacing w:val="3"/>
      <w:sz w:val="16"/>
      <w:szCs w:val="16"/>
    </w:rPr>
  </w:style>
  <w:style w:type="character" w:customStyle="1" w:styleId="Auszeichnung">
    <w:name w:val="Auszeichnung"/>
    <w:basedOn w:val="Absatz-Standardschriftart"/>
    <w:uiPriority w:val="1"/>
    <w:qFormat/>
    <w:rsid w:val="00F10738"/>
    <w:rPr>
      <w:rFonts w:asciiTheme="majorHAnsi" w:hAnsiTheme="majorHAnsi"/>
      <w:b/>
      <w:bCs/>
      <w:color w:val="262626" w:themeColor="text1" w:themeTint="D9"/>
      <w:spacing w:val="2"/>
      <w:sz w:val="18"/>
      <w:szCs w:val="18"/>
    </w:rPr>
  </w:style>
  <w:style w:type="character" w:styleId="Fett">
    <w:name w:val="Strong"/>
    <w:basedOn w:val="Absatz-Standardschriftart"/>
    <w:uiPriority w:val="22"/>
    <w:qFormat/>
    <w:rsid w:val="00F10738"/>
    <w:rPr>
      <w:b/>
      <w:bCs/>
    </w:rPr>
  </w:style>
  <w:style w:type="paragraph" w:customStyle="1" w:styleId="TabelleFliesstext">
    <w:name w:val="Tabelle_Fliesstext"/>
    <w:basedOn w:val="TextohneAbstand"/>
    <w:qFormat/>
    <w:rsid w:val="00606C93"/>
    <w:rPr>
      <w:szCs w:val="18"/>
    </w:rPr>
  </w:style>
  <w:style w:type="paragraph" w:customStyle="1" w:styleId="Linien">
    <w:name w:val="Linien"/>
    <w:basedOn w:val="Standard"/>
    <w:next w:val="Standard"/>
    <w:qFormat/>
    <w:rsid w:val="00962BC1"/>
    <w:pPr>
      <w:spacing w:before="200"/>
      <w:jc w:val="both"/>
    </w:pPr>
    <w:rPr>
      <w:color w:val="86B819"/>
      <w:u w:val="single"/>
    </w:rPr>
  </w:style>
  <w:style w:type="paragraph" w:customStyle="1" w:styleId="Hinweis">
    <w:name w:val="Hinweis"/>
    <w:basedOn w:val="TextohneAbstand"/>
    <w:next w:val="TextohneAbstand"/>
    <w:qFormat/>
    <w:rsid w:val="00521BE3"/>
    <w:pPr>
      <w:jc w:val="center"/>
    </w:pPr>
    <w:rPr>
      <w:color w:val="E36C0A" w:themeColor="accent6" w:themeShade="BF"/>
    </w:rPr>
  </w:style>
  <w:style w:type="paragraph" w:customStyle="1" w:styleId="HinweisPfeil">
    <w:name w:val="Hinweis_Pfeil"/>
    <w:basedOn w:val="Hinweis"/>
    <w:qFormat/>
    <w:rsid w:val="007939CA"/>
    <w:pPr>
      <w:numPr>
        <w:numId w:val="13"/>
      </w:numPr>
      <w:jc w:val="left"/>
    </w:pPr>
    <w:rPr>
      <w:color w:val="0A491C"/>
    </w:rPr>
  </w:style>
  <w:style w:type="paragraph" w:customStyle="1" w:styleId="TabelleAufzhlung">
    <w:name w:val="Tabelle_Aufzählung"/>
    <w:basedOn w:val="TabelleFliesstext"/>
    <w:qFormat/>
    <w:rsid w:val="006246AB"/>
    <w:pPr>
      <w:numPr>
        <w:numId w:val="14"/>
      </w:numPr>
    </w:pPr>
    <w:rPr>
      <w:lang w:eastAsia="en-US"/>
    </w:rPr>
  </w:style>
  <w:style w:type="character" w:customStyle="1" w:styleId="WW8Num9z3">
    <w:name w:val="WW8Num9z3"/>
    <w:rsid w:val="00447B2E"/>
  </w:style>
  <w:style w:type="character" w:styleId="Kommentarzeichen">
    <w:name w:val="annotation reference"/>
    <w:uiPriority w:val="99"/>
    <w:semiHidden/>
    <w:unhideWhenUsed/>
    <w:rsid w:val="0005190C"/>
    <w:rPr>
      <w:sz w:val="16"/>
      <w:szCs w:val="16"/>
    </w:rPr>
  </w:style>
  <w:style w:type="paragraph" w:styleId="Kommentartext">
    <w:name w:val="annotation text"/>
    <w:basedOn w:val="Standard"/>
    <w:link w:val="KommentartextZchn"/>
    <w:uiPriority w:val="99"/>
    <w:semiHidden/>
    <w:unhideWhenUsed/>
    <w:rsid w:val="0005190C"/>
    <w:pPr>
      <w:tabs>
        <w:tab w:val="clear" w:pos="284"/>
      </w:tabs>
      <w:suppressAutoHyphens w:val="0"/>
      <w:spacing w:after="200" w:line="276" w:lineRule="auto"/>
    </w:pPr>
    <w:rPr>
      <w:color w:val="auto"/>
      <w:sz w:val="20"/>
      <w:szCs w:val="20"/>
      <w:lang w:eastAsia="en-US"/>
    </w:rPr>
  </w:style>
  <w:style w:type="character" w:customStyle="1" w:styleId="KommentartextZchn">
    <w:name w:val="Kommentartext Zchn"/>
    <w:basedOn w:val="Absatz-Standardschriftart"/>
    <w:link w:val="Kommentartext"/>
    <w:uiPriority w:val="99"/>
    <w:semiHidden/>
    <w:rsid w:val="0005190C"/>
    <w:rPr>
      <w:rFonts w:ascii="Calibri" w:eastAsia="Calibri" w:hAnsi="Calibri" w:cs="Times New Roman"/>
      <w:sz w:val="20"/>
      <w:szCs w:val="20"/>
      <w:lang w:eastAsia="en-US"/>
    </w:rPr>
  </w:style>
  <w:style w:type="paragraph" w:styleId="Listenabsatz">
    <w:name w:val="List Paragraph"/>
    <w:basedOn w:val="Standard"/>
    <w:uiPriority w:val="34"/>
    <w:qFormat/>
    <w:rsid w:val="00693D1C"/>
    <w:pPr>
      <w:tabs>
        <w:tab w:val="clear" w:pos="284"/>
      </w:tabs>
      <w:suppressAutoHyphens w:val="0"/>
      <w:spacing w:after="200" w:line="276" w:lineRule="auto"/>
      <w:ind w:left="708"/>
    </w:pPr>
    <w:rPr>
      <w:color w:val="auto"/>
      <w:sz w:val="22"/>
      <w:szCs w:val="22"/>
      <w:lang w:eastAsia="en-US"/>
    </w:rPr>
  </w:style>
  <w:style w:type="paragraph" w:styleId="StandardWeb">
    <w:name w:val="Normal (Web)"/>
    <w:basedOn w:val="Standard"/>
    <w:uiPriority w:val="99"/>
    <w:semiHidden/>
    <w:unhideWhenUsed/>
    <w:rsid w:val="00693D1C"/>
    <w:pPr>
      <w:tabs>
        <w:tab w:val="clear" w:pos="284"/>
      </w:tabs>
      <w:suppressAutoHyphens w:val="0"/>
      <w:spacing w:before="100" w:beforeAutospacing="1" w:after="100" w:afterAutospacing="1"/>
    </w:pPr>
    <w:rPr>
      <w:rFonts w:ascii="Times New Roman" w:eastAsia="Times New Roman" w:hAnsi="Times New Roman"/>
      <w:color w:val="auto"/>
      <w:sz w:val="24"/>
      <w:szCs w:val="24"/>
      <w:lang w:eastAsia="de-DE"/>
    </w:rPr>
  </w:style>
  <w:style w:type="paragraph" w:customStyle="1" w:styleId="Listenabsatz1">
    <w:name w:val="Listenabsatz1"/>
    <w:basedOn w:val="Standard"/>
    <w:rsid w:val="00693D1C"/>
    <w:pPr>
      <w:widowControl w:val="0"/>
      <w:tabs>
        <w:tab w:val="clear" w:pos="284"/>
      </w:tabs>
      <w:spacing w:after="120"/>
      <w:ind w:left="720"/>
    </w:pPr>
    <w:rPr>
      <w:rFonts w:ascii="Times New Roman" w:eastAsia="SimSun" w:hAnsi="Times New Roman" w:cs="Mangal"/>
      <w:color w:val="auto"/>
      <w:kern w:val="1"/>
      <w:sz w:val="24"/>
      <w:szCs w:val="24"/>
      <w:lang w:eastAsia="hi-IN" w:bidi="hi-IN"/>
    </w:rPr>
  </w:style>
  <w:style w:type="paragraph" w:styleId="Endnotentext">
    <w:name w:val="endnote text"/>
    <w:basedOn w:val="Standard"/>
    <w:link w:val="EndnotentextZchn"/>
    <w:uiPriority w:val="99"/>
    <w:semiHidden/>
    <w:unhideWhenUsed/>
    <w:rsid w:val="0056617C"/>
    <w:pPr>
      <w:tabs>
        <w:tab w:val="clear" w:pos="284"/>
      </w:tabs>
      <w:suppressAutoHyphens w:val="0"/>
      <w:spacing w:after="200" w:line="276" w:lineRule="auto"/>
    </w:pPr>
    <w:rPr>
      <w:color w:val="auto"/>
      <w:sz w:val="20"/>
      <w:szCs w:val="20"/>
      <w:lang w:eastAsia="en-US"/>
    </w:rPr>
  </w:style>
  <w:style w:type="character" w:customStyle="1" w:styleId="EndnotentextZchn">
    <w:name w:val="Endnotentext Zchn"/>
    <w:basedOn w:val="Absatz-Standardschriftart"/>
    <w:link w:val="Endnotentext"/>
    <w:uiPriority w:val="99"/>
    <w:semiHidden/>
    <w:rsid w:val="0056617C"/>
    <w:rPr>
      <w:rFonts w:ascii="Calibri" w:eastAsia="Calibri" w:hAnsi="Calibri" w:cs="Times New Roman"/>
      <w:sz w:val="20"/>
      <w:szCs w:val="20"/>
      <w:lang w:eastAsia="en-US"/>
    </w:rPr>
  </w:style>
  <w:style w:type="paragraph" w:customStyle="1" w:styleId="TabellenInhalt">
    <w:name w:val="Tabellen Inhalt"/>
    <w:basedOn w:val="Standard"/>
    <w:rsid w:val="006E0E76"/>
    <w:pPr>
      <w:widowControl w:val="0"/>
      <w:suppressLineNumbers/>
      <w:tabs>
        <w:tab w:val="clear" w:pos="284"/>
      </w:tabs>
      <w:spacing w:after="0"/>
    </w:pPr>
    <w:rPr>
      <w:rFonts w:ascii="Times New Roman" w:eastAsia="SimSun" w:hAnsi="Times New Roman" w:cs="Mangal"/>
      <w:color w:val="auto"/>
      <w:kern w:val="1"/>
      <w:sz w:val="24"/>
      <w:szCs w:val="24"/>
      <w:lang w:eastAsia="hi-IN" w:bidi="hi-IN"/>
    </w:rPr>
  </w:style>
  <w:style w:type="character" w:customStyle="1" w:styleId="unterstrichen">
    <w:name w:val="unterstrichen"/>
    <w:basedOn w:val="Absatz-Standardschriftart"/>
    <w:uiPriority w:val="1"/>
    <w:qFormat/>
    <w:rsid w:val="00962BC1"/>
    <w:rPr>
      <w:rFonts w:asciiTheme="majorHAnsi" w:hAnsiTheme="majorHAnsi"/>
      <w:color w:val="86B819"/>
      <w:sz w:val="21"/>
      <w:u w:val="single"/>
    </w:rPr>
  </w:style>
  <w:style w:type="paragraph" w:customStyle="1" w:styleId="StandardWeb1">
    <w:name w:val="Standard (Web)1"/>
    <w:basedOn w:val="Standard"/>
    <w:rsid w:val="00983CDB"/>
    <w:pPr>
      <w:tabs>
        <w:tab w:val="clear" w:pos="284"/>
        <w:tab w:val="clear" w:pos="1418"/>
        <w:tab w:val="clear" w:pos="2835"/>
        <w:tab w:val="clear" w:pos="3969"/>
        <w:tab w:val="clear" w:pos="4536"/>
        <w:tab w:val="clear" w:pos="5103"/>
        <w:tab w:val="clear" w:pos="5670"/>
        <w:tab w:val="clear" w:pos="7938"/>
        <w:tab w:val="clear" w:pos="8505"/>
        <w:tab w:val="clear" w:pos="9072"/>
        <w:tab w:val="clear" w:pos="9639"/>
        <w:tab w:val="clear" w:pos="10206"/>
      </w:tabs>
      <w:spacing w:before="28" w:after="119" w:line="100" w:lineRule="atLeast"/>
    </w:pPr>
    <w:rPr>
      <w:rFonts w:ascii="Times New Roman" w:eastAsia="Times New Roman" w:hAnsi="Times New Roman"/>
      <w:color w:val="auto"/>
      <w:kern w:val="1"/>
      <w:sz w:val="24"/>
      <w:szCs w:val="24"/>
    </w:rPr>
  </w:style>
  <w:style w:type="paragraph" w:styleId="Textkrper">
    <w:name w:val="Body Text"/>
    <w:basedOn w:val="Standard"/>
    <w:link w:val="TextkrperZchn"/>
    <w:rsid w:val="00A93FEE"/>
    <w:pPr>
      <w:tabs>
        <w:tab w:val="clear" w:pos="284"/>
        <w:tab w:val="clear" w:pos="1418"/>
        <w:tab w:val="clear" w:pos="2835"/>
        <w:tab w:val="clear" w:pos="3969"/>
        <w:tab w:val="clear" w:pos="4536"/>
        <w:tab w:val="clear" w:pos="5103"/>
        <w:tab w:val="clear" w:pos="5670"/>
        <w:tab w:val="clear" w:pos="7938"/>
        <w:tab w:val="clear" w:pos="8505"/>
        <w:tab w:val="clear" w:pos="9072"/>
        <w:tab w:val="clear" w:pos="9639"/>
        <w:tab w:val="clear" w:pos="10206"/>
      </w:tabs>
      <w:spacing w:after="120" w:line="276" w:lineRule="auto"/>
    </w:pPr>
    <w:rPr>
      <w:rFonts w:eastAsia="SimSun" w:cs="Calibri"/>
      <w:color w:val="auto"/>
      <w:kern w:val="1"/>
      <w:sz w:val="22"/>
      <w:szCs w:val="22"/>
    </w:rPr>
  </w:style>
  <w:style w:type="character" w:customStyle="1" w:styleId="TextkrperZchn">
    <w:name w:val="Textkörper Zchn"/>
    <w:basedOn w:val="Absatz-Standardschriftart"/>
    <w:link w:val="Textkrper"/>
    <w:rsid w:val="00A93FEE"/>
    <w:rPr>
      <w:rFonts w:ascii="Calibri" w:eastAsia="SimSun" w:hAnsi="Calibri" w:cs="Calibri"/>
      <w:kern w:val="1"/>
      <w:sz w:val="22"/>
      <w:szCs w:val="22"/>
      <w:lang w:eastAsia="ar-SA"/>
    </w:rPr>
  </w:style>
  <w:style w:type="paragraph" w:customStyle="1" w:styleId="BigHead">
    <w:name w:val="Big Head"/>
    <w:basedOn w:val="berschrift1"/>
    <w:qFormat/>
    <w:rsid w:val="002301FB"/>
    <w:pPr>
      <w:jc w:val="center"/>
    </w:pPr>
    <w:rPr>
      <w:sz w:val="72"/>
    </w:rPr>
  </w:style>
  <w:style w:type="character" w:customStyle="1" w:styleId="Style1">
    <w:name w:val="Style1"/>
    <w:basedOn w:val="Absatz-Standardschriftart"/>
    <w:uiPriority w:val="1"/>
    <w:qFormat/>
    <w:rsid w:val="004A4158"/>
    <w:rPr>
      <w:rFonts w:asciiTheme="majorHAnsi" w:hAnsiTheme="majorHAnsi"/>
      <w:b w:val="0"/>
      <w:bCs w:val="0"/>
      <w:color w:val="06491B"/>
      <w:sz w:val="28"/>
      <w:szCs w:val="28"/>
      <w:bdr w:val="none" w:sz="0" w:space="0" w:color="auto"/>
      <w:shd w:val="clear" w:color="auto" w:fill="D6E6B1"/>
    </w:rPr>
  </w:style>
  <w:style w:type="paragraph" w:styleId="Titel">
    <w:name w:val="Title"/>
    <w:basedOn w:val="Standard"/>
    <w:next w:val="Standard"/>
    <w:link w:val="TitelZchn"/>
    <w:uiPriority w:val="10"/>
    <w:qFormat/>
    <w:rsid w:val="00E633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6339D"/>
    <w:rPr>
      <w:rFonts w:asciiTheme="majorHAnsi" w:eastAsiaTheme="majorEastAsia" w:hAnsiTheme="majorHAnsi" w:cstheme="majorBidi"/>
      <w:color w:val="17365D" w:themeColor="text2" w:themeShade="BF"/>
      <w:spacing w:val="5"/>
      <w:kern w:val="28"/>
      <w:sz w:val="52"/>
      <w:szCs w:val="52"/>
      <w:lang w:eastAsia="ar-SA"/>
    </w:rPr>
  </w:style>
  <w:style w:type="paragraph" w:styleId="Untertitel">
    <w:name w:val="Subtitle"/>
    <w:basedOn w:val="Standard"/>
    <w:next w:val="Standard"/>
    <w:link w:val="UntertitelZchn"/>
    <w:uiPriority w:val="11"/>
    <w:qFormat/>
    <w:rsid w:val="002B67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2B6746"/>
    <w:rPr>
      <w:rFonts w:asciiTheme="majorHAnsi" w:eastAsiaTheme="majorEastAsia" w:hAnsiTheme="majorHAnsi" w:cstheme="majorBidi"/>
      <w:i/>
      <w:iCs/>
      <w:color w:val="4F81BD" w:themeColor="accent1"/>
      <w:spacing w:val="15"/>
      <w:lang w:eastAsia="ar-SA"/>
    </w:rPr>
  </w:style>
  <w:style w:type="paragraph" w:customStyle="1" w:styleId="Default">
    <w:name w:val="Default"/>
    <w:rsid w:val="00B60662"/>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3824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29E92-12F3-4A2F-83BA-DA623ABE3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Gesa</dc:creator>
  <cp:keywords/>
  <dc:description/>
  <cp:lastModifiedBy>Carmen Maier</cp:lastModifiedBy>
  <cp:revision>14</cp:revision>
  <cp:lastPrinted>2017-07-18T10:46:00Z</cp:lastPrinted>
  <dcterms:created xsi:type="dcterms:W3CDTF">2022-12-29T13:24:00Z</dcterms:created>
  <dcterms:modified xsi:type="dcterms:W3CDTF">2022-12-29T13:34:00Z</dcterms:modified>
</cp:coreProperties>
</file>